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EA6" w:rsidRPr="004D32CE" w:rsidRDefault="00D45EA6" w:rsidP="00D45EA6">
      <w:pPr>
        <w:ind w:left="360" w:firstLine="348"/>
        <w:jc w:val="right"/>
      </w:pPr>
      <w:r w:rsidRPr="004D32CE">
        <w:t>УТВЕРЖДЕН</w:t>
      </w:r>
    </w:p>
    <w:p w:rsidR="00D45EA6" w:rsidRPr="004D32CE" w:rsidRDefault="00D45EA6" w:rsidP="00D45EA6">
      <w:pPr>
        <w:ind w:left="360" w:firstLine="348"/>
        <w:jc w:val="right"/>
      </w:pPr>
      <w:r w:rsidRPr="004D32CE">
        <w:t xml:space="preserve">Приказом № </w:t>
      </w:r>
      <w:r w:rsidR="00161DE3">
        <w:t>106</w:t>
      </w:r>
      <w:r w:rsidRPr="004D32CE">
        <w:t>-ОД</w:t>
      </w:r>
      <w:r w:rsidR="004D32CE" w:rsidRPr="004D32CE">
        <w:t xml:space="preserve"> от </w:t>
      </w:r>
      <w:r w:rsidR="00161DE3">
        <w:t>29.08.2025</w:t>
      </w:r>
    </w:p>
    <w:p w:rsidR="00D45EA6" w:rsidRPr="004D32CE" w:rsidRDefault="00D45EA6" w:rsidP="00D45EA6">
      <w:pPr>
        <w:ind w:left="360" w:firstLine="348"/>
        <w:jc w:val="right"/>
      </w:pPr>
      <w:r w:rsidRPr="004D32CE">
        <w:t xml:space="preserve">Директор МБОУ </w:t>
      </w:r>
      <w:proofErr w:type="gramStart"/>
      <w:r w:rsidRPr="004D32CE">
        <w:t>Куйбышевской</w:t>
      </w:r>
      <w:proofErr w:type="gramEnd"/>
      <w:r w:rsidRPr="004D32CE">
        <w:t xml:space="preserve"> СОШ</w:t>
      </w:r>
    </w:p>
    <w:p w:rsidR="00D45EA6" w:rsidRPr="004D32CE" w:rsidRDefault="00D45EA6" w:rsidP="00D45EA6">
      <w:pPr>
        <w:ind w:left="360" w:firstLine="348"/>
        <w:jc w:val="right"/>
      </w:pPr>
      <w:r w:rsidRPr="004D32CE">
        <w:t>им.</w:t>
      </w:r>
      <w:r w:rsidR="00124E8E" w:rsidRPr="004D32CE">
        <w:t xml:space="preserve"> </w:t>
      </w:r>
      <w:proofErr w:type="spellStart"/>
      <w:r w:rsidRPr="004D32CE">
        <w:t>А.А.Гречко</w:t>
      </w:r>
      <w:proofErr w:type="spellEnd"/>
    </w:p>
    <w:p w:rsidR="00D45EA6" w:rsidRPr="004D32CE" w:rsidRDefault="00D45EA6" w:rsidP="00D45EA6">
      <w:pPr>
        <w:ind w:left="360" w:firstLine="348"/>
        <w:jc w:val="right"/>
      </w:pPr>
      <w:r w:rsidRPr="004D32CE">
        <w:t>Е.А. Кучина</w:t>
      </w:r>
    </w:p>
    <w:p w:rsidR="00745C22" w:rsidRDefault="00745C22" w:rsidP="00DA5897">
      <w:pPr>
        <w:jc w:val="right"/>
      </w:pPr>
    </w:p>
    <w:p w:rsidR="00D96269" w:rsidRDefault="00D96269" w:rsidP="004A47E6">
      <w:pPr>
        <w:pStyle w:val="Zag1"/>
        <w:spacing w:after="0" w:line="240" w:lineRule="auto"/>
        <w:jc w:val="left"/>
        <w:rPr>
          <w:rFonts w:eastAsia="Times New Roman"/>
          <w:lang w:val="ru-RU"/>
        </w:rPr>
      </w:pPr>
    </w:p>
    <w:p w:rsidR="006827F2" w:rsidRPr="00037257" w:rsidRDefault="006827F2" w:rsidP="00E23A74">
      <w:pPr>
        <w:pStyle w:val="Zag1"/>
        <w:spacing w:after="0" w:line="240" w:lineRule="auto"/>
        <w:rPr>
          <w:rFonts w:eastAsia="Times New Roman"/>
          <w:lang w:val="ru-RU"/>
        </w:rPr>
      </w:pPr>
      <w:r w:rsidRPr="00037257">
        <w:rPr>
          <w:rFonts w:eastAsia="Times New Roman"/>
          <w:lang w:val="ru-RU"/>
        </w:rPr>
        <w:t>Учебный план</w:t>
      </w:r>
    </w:p>
    <w:p w:rsidR="006827F2" w:rsidRPr="00037257" w:rsidRDefault="00115F17" w:rsidP="00E23A74">
      <w:pPr>
        <w:pStyle w:val="Zag1"/>
        <w:spacing w:after="0" w:line="240" w:lineRule="auto"/>
        <w:ind w:firstLine="454"/>
        <w:rPr>
          <w:rFonts w:eastAsia="@Arial Unicode MS"/>
          <w:color w:val="auto"/>
          <w:lang w:val="ru-RU"/>
        </w:rPr>
      </w:pPr>
      <w:r w:rsidRPr="00037257">
        <w:rPr>
          <w:rFonts w:eastAsia="Times New Roman"/>
          <w:lang w:val="ru-RU"/>
        </w:rPr>
        <w:t xml:space="preserve">на уровне </w:t>
      </w:r>
      <w:r w:rsidR="006827F2" w:rsidRPr="00037257">
        <w:rPr>
          <w:rFonts w:eastAsia="Times New Roman"/>
          <w:lang w:val="ru-RU"/>
        </w:rPr>
        <w:t>осно</w:t>
      </w:r>
      <w:r w:rsidR="009F5EA6" w:rsidRPr="00037257">
        <w:rPr>
          <w:rFonts w:eastAsia="Times New Roman"/>
          <w:lang w:val="ru-RU"/>
        </w:rPr>
        <w:t xml:space="preserve">вного общего </w:t>
      </w:r>
      <w:r w:rsidR="009A65E5" w:rsidRPr="00037257">
        <w:rPr>
          <w:rFonts w:eastAsia="Times New Roman"/>
          <w:lang w:val="ru-RU"/>
        </w:rPr>
        <w:t>обра</w:t>
      </w:r>
      <w:r w:rsidR="00945BC2">
        <w:rPr>
          <w:rFonts w:eastAsia="Times New Roman"/>
          <w:lang w:val="ru-RU"/>
        </w:rPr>
        <w:t>зования на 2024-2025</w:t>
      </w:r>
      <w:r w:rsidR="006827F2" w:rsidRPr="00037257">
        <w:rPr>
          <w:rFonts w:eastAsia="Times New Roman"/>
          <w:lang w:val="ru-RU"/>
        </w:rPr>
        <w:t xml:space="preserve"> учебный год</w:t>
      </w:r>
    </w:p>
    <w:p w:rsidR="006827F2" w:rsidRPr="00037257" w:rsidRDefault="006827F2" w:rsidP="00E23A74">
      <w:pPr>
        <w:tabs>
          <w:tab w:val="left" w:pos="709"/>
        </w:tabs>
        <w:ind w:right="240" w:firstLine="567"/>
        <w:jc w:val="center"/>
        <w:rPr>
          <w:b/>
        </w:rPr>
      </w:pPr>
      <w:r w:rsidRPr="00037257">
        <w:rPr>
          <w:b/>
        </w:rPr>
        <w:t>Пояснительная записка к учебному плану</w:t>
      </w:r>
    </w:p>
    <w:p w:rsidR="006827F2" w:rsidRPr="00037257" w:rsidRDefault="006827F2" w:rsidP="006827F2">
      <w:pPr>
        <w:tabs>
          <w:tab w:val="left" w:pos="709"/>
        </w:tabs>
        <w:ind w:right="240" w:firstLine="567"/>
        <w:jc w:val="center"/>
        <w:rPr>
          <w:b/>
        </w:rPr>
      </w:pPr>
    </w:p>
    <w:p w:rsidR="00161923" w:rsidRDefault="00A4344D" w:rsidP="00161923">
      <w:pPr>
        <w:ind w:left="-426" w:firstLine="426"/>
        <w:jc w:val="both"/>
      </w:pPr>
      <w:r w:rsidRPr="00037257">
        <w:t xml:space="preserve">Учебный план  </w:t>
      </w:r>
      <w:r w:rsidR="00C91EAA">
        <w:t>основного</w:t>
      </w:r>
      <w:r w:rsidRPr="00037257">
        <w:t xml:space="preserve"> общего образования </w:t>
      </w:r>
      <w:r w:rsidRPr="00037257">
        <w:rPr>
          <w:iCs/>
        </w:rPr>
        <w:t xml:space="preserve">МБОУ Куйбышевской СОШ им. </w:t>
      </w:r>
      <w:proofErr w:type="spellStart"/>
      <w:r w:rsidRPr="00037257">
        <w:rPr>
          <w:iCs/>
        </w:rPr>
        <w:t>А.А.Гречко</w:t>
      </w:r>
      <w:proofErr w:type="spellEnd"/>
      <w:r w:rsidRPr="00037257">
        <w:rPr>
          <w:iCs/>
        </w:rPr>
        <w:t xml:space="preserve"> </w:t>
      </w:r>
      <w:r w:rsidRPr="00037257">
        <w:t>обеспечивает реализацию требований федерального государственного об</w:t>
      </w:r>
      <w:r w:rsidR="00ED645B">
        <w:t>разовательного стандарта основн</w:t>
      </w:r>
      <w:r w:rsidRPr="00037257">
        <w:t>ого общего образования (</w:t>
      </w:r>
      <w:r w:rsidRPr="00037257">
        <w:rPr>
          <w:bCs/>
          <w:color w:val="000000"/>
          <w:kern w:val="36"/>
        </w:rPr>
        <w:t xml:space="preserve">Приказ </w:t>
      </w:r>
      <w:proofErr w:type="spellStart"/>
      <w:r w:rsidRPr="00037257">
        <w:rPr>
          <w:bCs/>
          <w:color w:val="000000"/>
          <w:kern w:val="36"/>
        </w:rPr>
        <w:t>Минпросвещения</w:t>
      </w:r>
      <w:proofErr w:type="spellEnd"/>
      <w:r w:rsidRPr="00037257">
        <w:rPr>
          <w:bCs/>
          <w:color w:val="000000"/>
          <w:kern w:val="36"/>
        </w:rPr>
        <w:t xml:space="preserve"> России от 31.05.2021 N 286 "Об утверждении федерального государственного образовательного стандарта основного общего образования")</w:t>
      </w:r>
      <w:r w:rsidR="007A77D1">
        <w:t xml:space="preserve"> (далее - ФГОС О</w:t>
      </w:r>
      <w:r w:rsidRPr="00037257">
        <w:t xml:space="preserve">ОО), федеральной основной общеобразовательной программы основного общего образования (далее – ФООП). </w:t>
      </w:r>
    </w:p>
    <w:p w:rsidR="00161923" w:rsidRPr="00037257" w:rsidRDefault="00161923" w:rsidP="00161923">
      <w:pPr>
        <w:ind w:left="-426" w:firstLine="426"/>
        <w:jc w:val="both"/>
      </w:pPr>
      <w:proofErr w:type="gramStart"/>
      <w:r w:rsidRPr="00161923">
        <w:t>Учебный план фиксирует максимальный аудиторный объем нагр</w:t>
      </w:r>
      <w:r>
        <w:t xml:space="preserve">узок обучающихся в соответствии </w:t>
      </w:r>
      <w:r w:rsidRPr="00161923">
        <w:t>с требованиями к организации образовательной деятельности к учебной нагрузке при 5-дневной (или 6-дневной) учебной неделе, предусмотренными Санитарными правилами и нормами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28.01.2021 № 2 (далее</w:t>
      </w:r>
      <w:proofErr w:type="gramEnd"/>
      <w:r w:rsidRPr="00161923">
        <w:t xml:space="preserve"> - </w:t>
      </w:r>
      <w:proofErr w:type="gramStart"/>
      <w:r w:rsidRPr="00161923">
        <w:t xml:space="preserve">Гигиенические нормативы), и 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28.09.2020 № 28 (далее - Санитарно-эпидемиологические требования), состав и структуру предметных областей, распределяет учебное время, отводимое на их освоение по классам и учебным предметам.  </w:t>
      </w:r>
      <w:proofErr w:type="gramEnd"/>
    </w:p>
    <w:p w:rsidR="00A4344D" w:rsidRPr="00037257" w:rsidRDefault="006827F2" w:rsidP="00A4344D">
      <w:pPr>
        <w:ind w:left="-426" w:firstLine="426"/>
        <w:jc w:val="both"/>
      </w:pPr>
      <w:r w:rsidRPr="00037257">
        <w:t>Учебный план состоит из двух частей: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</w:t>
      </w:r>
      <w:r w:rsidR="007A77D1">
        <w:t>,</w:t>
      </w:r>
      <w:r w:rsidRPr="00037257">
        <w:t xml:space="preserve"> обязательных предметных областей и учебное время, отводимое н</w:t>
      </w:r>
      <w:r w:rsidR="00E23A74" w:rsidRPr="00037257">
        <w:t>а их изучение по классам</w:t>
      </w:r>
      <w:r w:rsidRPr="00037257">
        <w:t xml:space="preserve"> обучения. </w:t>
      </w:r>
      <w:r w:rsidR="00A4344D" w:rsidRPr="00037257">
        <w:t xml:space="preserve"> </w:t>
      </w:r>
      <w:r w:rsidRPr="00037257">
        <w:t xml:space="preserve">Часть учебного плана, формируемая участниками образовательных отношений, определяет время, отводимое на изучение содержания образования, обеспечивающего реализацию интересов и потребностей обучающихся, их родителей (законных представителей), педагогического коллектива  школы. </w:t>
      </w:r>
    </w:p>
    <w:p w:rsidR="00A4344D" w:rsidRPr="00037257" w:rsidRDefault="00E7475D" w:rsidP="00A4344D">
      <w:pPr>
        <w:ind w:left="-426" w:firstLine="426"/>
        <w:jc w:val="both"/>
      </w:pPr>
      <w:r w:rsidRPr="00037257">
        <w:t>Учебные занятия проводятся по 5-дневной учебной неделе, в первую смену. Продолжительность урока 40 минут.</w:t>
      </w:r>
      <w:r w:rsidR="00A4344D" w:rsidRPr="00037257">
        <w:t xml:space="preserve">  </w:t>
      </w:r>
      <w:r w:rsidRPr="00037257">
        <w:t>При проведении учебных занятий по английскому языку</w:t>
      </w:r>
      <w:r w:rsidR="00A4344D" w:rsidRPr="00037257">
        <w:t xml:space="preserve"> (5</w:t>
      </w:r>
      <w:r w:rsidR="00945BC2">
        <w:t>-9 классы), труду (технологии)</w:t>
      </w:r>
      <w:r w:rsidR="004F34D7">
        <w:t xml:space="preserve"> (5-9</w:t>
      </w:r>
      <w:r w:rsidRPr="00037257">
        <w:t xml:space="preserve"> классы</w:t>
      </w:r>
      <w:r w:rsidR="00A4344D" w:rsidRPr="00037257">
        <w:t>)</w:t>
      </w:r>
      <w:r w:rsidR="004F34D7">
        <w:t>, при наличии необходимых условий,</w:t>
      </w:r>
      <w:r w:rsidR="00A4344D" w:rsidRPr="00037257">
        <w:t xml:space="preserve"> </w:t>
      </w:r>
      <w:r w:rsidRPr="00037257">
        <w:t>осуществляется деление классов на  две группы (при  нап</w:t>
      </w:r>
      <w:r w:rsidR="00A4344D" w:rsidRPr="00037257">
        <w:t xml:space="preserve">олняемости 20 и более человек). </w:t>
      </w:r>
    </w:p>
    <w:p w:rsidR="00A4344D" w:rsidRPr="00037257" w:rsidRDefault="00A4344D" w:rsidP="00A4344D">
      <w:pPr>
        <w:ind w:left="-426" w:firstLine="426"/>
        <w:jc w:val="both"/>
      </w:pPr>
      <w:r w:rsidRPr="00037257">
        <w:t>Федеральные рабочие программы по учебным предметам «Русский язык», «Литература», «История</w:t>
      </w:r>
      <w:r w:rsidR="00945BC2">
        <w:t>», «Обществознание», «География», «Труд (технология)», «Основы безопасности и защиты Родины»</w:t>
      </w:r>
      <w:r w:rsidRPr="00037257">
        <w:t xml:space="preserve"> применяются непосредственно при реализации обязательной части образовательной программы основного общего образования.  </w:t>
      </w:r>
    </w:p>
    <w:p w:rsidR="00A4344D" w:rsidRPr="00037257" w:rsidRDefault="00A4344D" w:rsidP="00A4344D">
      <w:pPr>
        <w:ind w:left="-426" w:firstLine="426"/>
        <w:jc w:val="both"/>
      </w:pPr>
      <w:r w:rsidRPr="00037257">
        <w:t xml:space="preserve">Обязательная предметная область «Русский язык и литература» включает обязательные учебные предметы «Русский язык» и «Литература». </w:t>
      </w:r>
    </w:p>
    <w:p w:rsidR="002F4D9D" w:rsidRPr="00037257" w:rsidRDefault="00A4344D" w:rsidP="002F4D9D">
      <w:pPr>
        <w:ind w:left="-426" w:firstLine="426"/>
        <w:jc w:val="both"/>
      </w:pPr>
      <w:r w:rsidRPr="00037257">
        <w:t>Обязательная предметная область «Иностранные языки» включает обязательные учебные предметы «Иностранный язык</w:t>
      </w:r>
      <w:r w:rsidR="002F4D9D" w:rsidRPr="00037257">
        <w:t xml:space="preserve"> (английский)</w:t>
      </w:r>
      <w:r w:rsidRPr="00037257">
        <w:t xml:space="preserve">». </w:t>
      </w:r>
    </w:p>
    <w:p w:rsidR="004F34D7" w:rsidRDefault="00A4344D" w:rsidP="004F34D7">
      <w:pPr>
        <w:ind w:left="-426" w:firstLine="426"/>
        <w:jc w:val="both"/>
      </w:pPr>
      <w:proofErr w:type="gramStart"/>
      <w:r w:rsidRPr="00037257">
        <w:t>Обязательная предметная область «Общественно-научные предметы» состоит из обязательных учебных предметов «История» (</w:t>
      </w:r>
      <w:r w:rsidR="004F34D7">
        <w:t>5-9 классы), «Обществознание» (8</w:t>
      </w:r>
      <w:r w:rsidRPr="00037257">
        <w:t xml:space="preserve">-9 классы), «География» (5-9 классы).  </w:t>
      </w:r>
      <w:proofErr w:type="gramEnd"/>
    </w:p>
    <w:p w:rsidR="004F34D7" w:rsidRDefault="004F34D7" w:rsidP="004F34D7">
      <w:pPr>
        <w:ind w:left="-426" w:firstLine="426"/>
        <w:jc w:val="both"/>
      </w:pPr>
      <w:r w:rsidRPr="004F34D7">
        <w:t xml:space="preserve">С 1 сентября 2025 года </w:t>
      </w:r>
      <w:proofErr w:type="gramStart"/>
      <w:r w:rsidRPr="004F34D7">
        <w:t>количество часов, рекомендованное для изучения истории в 5-7 классах составляет</w:t>
      </w:r>
      <w:proofErr w:type="gramEnd"/>
      <w:r w:rsidRPr="004F34D7">
        <w:t xml:space="preserve"> 3 часа в неделю: </w:t>
      </w:r>
    </w:p>
    <w:p w:rsidR="007E0A83" w:rsidRDefault="004F34D7" w:rsidP="007E0A83">
      <w:pPr>
        <w:ind w:left="-426" w:firstLine="426"/>
        <w:jc w:val="both"/>
      </w:pPr>
      <w:r w:rsidRPr="004F34D7">
        <w:lastRenderedPageBreak/>
        <w:t>- 5 класс - 68 часов Всеобщая история. История Древнего мира; 34 часа - История нашего края;</w:t>
      </w:r>
      <w:r w:rsidR="007E0A83">
        <w:t xml:space="preserve"> </w:t>
      </w:r>
    </w:p>
    <w:p w:rsidR="007E0A83" w:rsidRDefault="004F34D7" w:rsidP="007E0A83">
      <w:pPr>
        <w:ind w:left="-426" w:firstLine="426"/>
        <w:jc w:val="both"/>
      </w:pPr>
      <w:r w:rsidRPr="004F34D7">
        <w:t>- 6 класс - 28 часов - Всеобщая история; История средних веков; 57 часов - История России, От Руси к Российскому государству; 17 часов -</w:t>
      </w:r>
      <w:r>
        <w:t xml:space="preserve"> </w:t>
      </w:r>
      <w:r w:rsidRPr="004F34D7">
        <w:t>История нашего края;</w:t>
      </w:r>
      <w:r w:rsidR="007E0A83">
        <w:t xml:space="preserve"> </w:t>
      </w:r>
    </w:p>
    <w:p w:rsidR="007E0A83" w:rsidRDefault="004F34D7" w:rsidP="007E0A83">
      <w:pPr>
        <w:ind w:left="-426" w:firstLine="426"/>
        <w:jc w:val="both"/>
      </w:pPr>
      <w:r w:rsidRPr="004F34D7">
        <w:t xml:space="preserve">- 7 класс - 28 часов Всеобщая история, История нового времени. Конец </w:t>
      </w:r>
      <w:r w:rsidRPr="004F34D7">
        <w:rPr>
          <w:lang w:val="en-US"/>
        </w:rPr>
        <w:t>XV</w:t>
      </w:r>
      <w:r w:rsidRPr="004F34D7">
        <w:t xml:space="preserve"> – </w:t>
      </w:r>
      <w:r w:rsidRPr="004F34D7">
        <w:rPr>
          <w:lang w:val="en-US"/>
        </w:rPr>
        <w:t>XVII</w:t>
      </w:r>
      <w:r w:rsidRPr="004F34D7">
        <w:t xml:space="preserve"> вв..; 57 часов История России. Россия в </w:t>
      </w:r>
      <w:r w:rsidRPr="004F34D7">
        <w:rPr>
          <w:lang w:val="en-US"/>
        </w:rPr>
        <w:t>XVI</w:t>
      </w:r>
      <w:r w:rsidRPr="004F34D7">
        <w:t>-</w:t>
      </w:r>
      <w:r w:rsidRPr="004F34D7">
        <w:rPr>
          <w:lang w:val="en-US"/>
        </w:rPr>
        <w:t>XVII</w:t>
      </w:r>
      <w:r w:rsidRPr="004F34D7">
        <w:t xml:space="preserve"> вв.: от великого княжества</w:t>
      </w:r>
      <w:r w:rsidRPr="004F34D7">
        <w:br/>
        <w:t>к царству; 17 часов История нашего края.</w:t>
      </w:r>
      <w:r w:rsidR="007E0A83">
        <w:t xml:space="preserve"> </w:t>
      </w:r>
    </w:p>
    <w:p w:rsidR="007E0A83" w:rsidRDefault="004F34D7" w:rsidP="007E0A83">
      <w:pPr>
        <w:ind w:left="-426" w:firstLine="426"/>
        <w:jc w:val="both"/>
      </w:pPr>
      <w:r w:rsidRPr="004F34D7">
        <w:t xml:space="preserve">- 8 класс – 34 часа Всеобщая история. История нового времени </w:t>
      </w:r>
      <w:r w:rsidRPr="004F34D7">
        <w:rPr>
          <w:lang w:val="en-US"/>
        </w:rPr>
        <w:t>XVIII</w:t>
      </w:r>
      <w:r w:rsidRPr="004F34D7">
        <w:t xml:space="preserve"> в.; 68 часов – История России. Россия </w:t>
      </w:r>
      <w:r w:rsidRPr="004F34D7">
        <w:rPr>
          <w:lang w:val="en-US"/>
        </w:rPr>
        <w:t>XVII</w:t>
      </w:r>
      <w:r w:rsidRPr="004F34D7">
        <w:t>-</w:t>
      </w:r>
      <w:r w:rsidRPr="004F34D7">
        <w:rPr>
          <w:lang w:val="en-US"/>
        </w:rPr>
        <w:t>XVIII</w:t>
      </w:r>
      <w:r w:rsidRPr="004F34D7">
        <w:t xml:space="preserve"> вв.: от царства к империи.</w:t>
      </w:r>
      <w:r w:rsidR="007E0A83">
        <w:t xml:space="preserve"> </w:t>
      </w:r>
    </w:p>
    <w:p w:rsidR="007E0A83" w:rsidRDefault="004F34D7" w:rsidP="007E0A83">
      <w:pPr>
        <w:ind w:left="-426" w:firstLine="426"/>
        <w:jc w:val="both"/>
      </w:pPr>
      <w:r w:rsidRPr="004F34D7">
        <w:t>- 9 класс – 23 часа. Всеобщая история. История нового времени.</w:t>
      </w:r>
      <w:r w:rsidRPr="004F34D7">
        <w:rPr>
          <w:lang w:val="en-US"/>
        </w:rPr>
        <w:t>XIX</w:t>
      </w:r>
      <w:r w:rsidRPr="004F34D7">
        <w:t xml:space="preserve"> - начало </w:t>
      </w:r>
      <w:r w:rsidRPr="004F34D7">
        <w:rPr>
          <w:lang w:val="en-US"/>
        </w:rPr>
        <w:t>XX</w:t>
      </w:r>
      <w:r w:rsidRPr="004F34D7">
        <w:t xml:space="preserve"> вв.; 45 часов – История России. Российская империя </w:t>
      </w:r>
      <w:r w:rsidRPr="004F34D7">
        <w:rPr>
          <w:lang w:val="en-US"/>
        </w:rPr>
        <w:t>XIX</w:t>
      </w:r>
      <w:r w:rsidRPr="004F34D7">
        <w:t xml:space="preserve"> – начала </w:t>
      </w:r>
      <w:r w:rsidRPr="004F34D7">
        <w:rPr>
          <w:lang w:val="en-US"/>
        </w:rPr>
        <w:t>XX</w:t>
      </w:r>
      <w:r w:rsidRPr="004F34D7">
        <w:t xml:space="preserve"> в.</w:t>
      </w:r>
      <w:r w:rsidR="007E0A83">
        <w:t xml:space="preserve">  </w:t>
      </w:r>
    </w:p>
    <w:p w:rsidR="004F34D7" w:rsidRDefault="004F34D7" w:rsidP="007E0A83">
      <w:pPr>
        <w:ind w:left="-426" w:firstLine="426"/>
        <w:jc w:val="both"/>
      </w:pPr>
      <w:r w:rsidRPr="004F34D7">
        <w:t>Изучение истории первой четверти XIX века перенесено из программы 9 класса</w:t>
      </w:r>
      <w:r w:rsidRPr="004F34D7">
        <w:br/>
        <w:t xml:space="preserve">в программу 8 класса. </w:t>
      </w:r>
    </w:p>
    <w:p w:rsidR="002F4D9D" w:rsidRPr="00037257" w:rsidRDefault="00A4344D" w:rsidP="002F4D9D">
      <w:pPr>
        <w:ind w:left="-426" w:firstLine="426"/>
        <w:jc w:val="both"/>
      </w:pPr>
      <w:proofErr w:type="gramStart"/>
      <w:r w:rsidRPr="00037257">
        <w:t>В обязательную предметную область «Математика и информатика» включены обязательные учебные предметы «Математика» (5-6 классы), «Алгебра» (7-9 классы) и «Геометрия» (7-9 классы), «Вероятность и статистика» (7-9 классы), «Информатика» (7-9 классы).</w:t>
      </w:r>
      <w:r w:rsidR="002F4D9D" w:rsidRPr="00037257">
        <w:t xml:space="preserve"> </w:t>
      </w:r>
      <w:proofErr w:type="gramEnd"/>
    </w:p>
    <w:p w:rsidR="002F4D9D" w:rsidRPr="00037257" w:rsidRDefault="00A4344D" w:rsidP="002F4D9D">
      <w:pPr>
        <w:ind w:left="-426" w:firstLine="426"/>
        <w:jc w:val="both"/>
      </w:pPr>
      <w:proofErr w:type="gramStart"/>
      <w:r w:rsidRPr="00037257">
        <w:t>В обязательную предметную область «Естественно-научные предметы» включены обязательные учебные предметы «Физика» (7-9 классы), «Химия» (8-9 классы), «Биология» (5-9 классы).</w:t>
      </w:r>
      <w:r w:rsidR="002F4D9D" w:rsidRPr="00037257">
        <w:t xml:space="preserve"> </w:t>
      </w:r>
      <w:proofErr w:type="gramEnd"/>
    </w:p>
    <w:p w:rsidR="002F4D9D" w:rsidRPr="00037257" w:rsidRDefault="00A4344D" w:rsidP="002F4D9D">
      <w:pPr>
        <w:ind w:left="-426" w:firstLine="426"/>
        <w:jc w:val="both"/>
      </w:pPr>
      <w:r w:rsidRPr="00037257">
        <w:t>В обязательную предметную область «Искусство» входят обязательные учебные предметы «Музыка» (5-8 классы) и «Изобразительное искусство» (5-7 классы).</w:t>
      </w:r>
    </w:p>
    <w:p w:rsidR="002F4D9D" w:rsidRPr="00037257" w:rsidRDefault="002F4D9D" w:rsidP="002F4D9D">
      <w:pPr>
        <w:ind w:left="-426" w:firstLine="426"/>
        <w:jc w:val="both"/>
      </w:pPr>
      <w:r w:rsidRPr="00037257">
        <w:t xml:space="preserve"> </w:t>
      </w:r>
      <w:r w:rsidR="00A4344D" w:rsidRPr="00037257">
        <w:t>Обязательная предметная область «Технология» включает обязательный учебный предмет «Т</w:t>
      </w:r>
      <w:r w:rsidR="00B44A74">
        <w:t>руд (т</w:t>
      </w:r>
      <w:r w:rsidR="00A4344D" w:rsidRPr="00037257">
        <w:t>ехнология</w:t>
      </w:r>
      <w:r w:rsidR="00B44A74">
        <w:t>)</w:t>
      </w:r>
      <w:r w:rsidR="00A4344D" w:rsidRPr="00037257">
        <w:t>» (5-9 классы).  Учебный предмет «Т</w:t>
      </w:r>
      <w:r w:rsidR="00B44A74">
        <w:t>руд (т</w:t>
      </w:r>
      <w:r w:rsidR="00A4344D" w:rsidRPr="00037257">
        <w:t>ехнология</w:t>
      </w:r>
      <w:r w:rsidR="00B44A74">
        <w:t>)</w:t>
      </w:r>
      <w:r w:rsidR="00A4344D" w:rsidRPr="00037257">
        <w:t xml:space="preserve">» в 5-7 классах изучается по 2 часа в неделю, в 8-9 классах – по 1 часу в неделю. </w:t>
      </w:r>
    </w:p>
    <w:p w:rsidR="002F4D9D" w:rsidRPr="00C91EAA" w:rsidRDefault="00A4344D" w:rsidP="002F4D9D">
      <w:pPr>
        <w:ind w:left="-426" w:firstLine="426"/>
        <w:jc w:val="both"/>
      </w:pPr>
      <w:r w:rsidRPr="00C91EAA">
        <w:t>Обязательная предметная область «Физическая культура</w:t>
      </w:r>
      <w:r w:rsidR="00B44A74">
        <w:t>» представлена обязательным учебным предметом</w:t>
      </w:r>
      <w:r w:rsidRPr="00C91EAA">
        <w:t xml:space="preserve"> «Физическая культура» (5-9 классы).</w:t>
      </w:r>
    </w:p>
    <w:p w:rsidR="00B44A74" w:rsidRDefault="00A4344D" w:rsidP="00037257">
      <w:pPr>
        <w:ind w:left="-426" w:firstLine="426"/>
        <w:jc w:val="both"/>
      </w:pPr>
      <w:r w:rsidRPr="00C91EAA">
        <w:t xml:space="preserve"> Обязательный учебный предмет «Физическая культура» в 5-9 классах изучается по </w:t>
      </w:r>
      <w:r w:rsidR="002F4D9D" w:rsidRPr="00C91EAA">
        <w:t>2 часа в неделю</w:t>
      </w:r>
      <w:r w:rsidRPr="00C91EAA">
        <w:t xml:space="preserve">, третий час </w:t>
      </w:r>
      <w:r w:rsidR="002F4D9D" w:rsidRPr="00C91EAA">
        <w:t>реализуется</w:t>
      </w:r>
      <w:r w:rsidRPr="00C91EAA">
        <w:t xml:space="preserve"> за счет часов внеурочной деятельности и за счет посещения</w:t>
      </w:r>
      <w:r w:rsidR="002F4D9D" w:rsidRPr="00C91EAA">
        <w:t xml:space="preserve"> </w:t>
      </w:r>
      <w:proofErr w:type="gramStart"/>
      <w:r w:rsidR="002F4D9D" w:rsidRPr="00C91EAA">
        <w:t>обучающимися</w:t>
      </w:r>
      <w:proofErr w:type="gramEnd"/>
      <w:r w:rsidR="002F4D9D" w:rsidRPr="00C91EAA">
        <w:t xml:space="preserve"> спортивных секций</w:t>
      </w:r>
      <w:r w:rsidRPr="00C91EAA">
        <w:t xml:space="preserve">. </w:t>
      </w:r>
    </w:p>
    <w:p w:rsidR="00B44A74" w:rsidRDefault="00B44A74" w:rsidP="00037257">
      <w:pPr>
        <w:ind w:left="-426" w:firstLine="426"/>
        <w:jc w:val="both"/>
      </w:pPr>
      <w:r>
        <w:t>Обязательная предметная область «Основы безопасности и защиты Родины» представлена обязательным учебным предметом «Основы безопасности и защиты Родины». «Основы безопасности и защиты Родины» изучается в 8-9 классах в объеме 1 часа в неделю (для обучающихся 8-х классов проводятся 3-х дневные учебные сборы),</w:t>
      </w:r>
    </w:p>
    <w:p w:rsidR="00037257" w:rsidRPr="00C91EAA" w:rsidRDefault="00B44A74" w:rsidP="00B44A74">
      <w:pPr>
        <w:ind w:left="-426" w:firstLine="426"/>
        <w:jc w:val="both"/>
      </w:pPr>
      <w:r>
        <w:t>В</w:t>
      </w:r>
      <w:r w:rsidRPr="00C91EAA">
        <w:t xml:space="preserve"> 5-7 классах за счет части, формируемой участниками образовательных отношений (1 час в неделю)</w:t>
      </w:r>
      <w:r>
        <w:t xml:space="preserve"> изучается учебный предмет </w:t>
      </w:r>
      <w:r w:rsidR="00A4344D" w:rsidRPr="00C91EAA">
        <w:t>«Основы безопасности жизнедеятельности»</w:t>
      </w:r>
      <w:r w:rsidR="00037257" w:rsidRPr="00C91EAA">
        <w:t xml:space="preserve">. </w:t>
      </w:r>
    </w:p>
    <w:p w:rsidR="00037257" w:rsidRPr="00C91EAA" w:rsidRDefault="00037257" w:rsidP="00037257">
      <w:pPr>
        <w:ind w:left="-426" w:firstLine="426"/>
        <w:jc w:val="both"/>
      </w:pPr>
      <w:r w:rsidRPr="00C91EAA">
        <w:t xml:space="preserve">1 час в 5-м классе, за счет части, формируемой участниками образовательных отношений, отводится на изучения курса «Финансовая грамотность». </w:t>
      </w:r>
    </w:p>
    <w:p w:rsidR="00037257" w:rsidRPr="00C91EAA" w:rsidRDefault="00037257" w:rsidP="00037257">
      <w:pPr>
        <w:ind w:left="-426" w:firstLine="426"/>
        <w:jc w:val="both"/>
      </w:pPr>
      <w:r w:rsidRPr="00C91EAA">
        <w:t>В связи с продолжением работы школы по</w:t>
      </w:r>
      <w:r w:rsidR="007A77D1">
        <w:t xml:space="preserve"> правовому образованию учащихся</w:t>
      </w:r>
      <w:r w:rsidRPr="00C91EAA">
        <w:t xml:space="preserve">  в 8-9  классах за счет часов части, формируемой участниками образовательных отношений, продолжается преподавание курса «Основы правовых знаний», способствующего формированию правовой грамотности детей, а так</w:t>
      </w:r>
      <w:r w:rsidR="007A77D1">
        <w:t xml:space="preserve"> </w:t>
      </w:r>
      <w:r w:rsidRPr="00C91EAA">
        <w:t>же становлению их гражданской позиции.</w:t>
      </w:r>
    </w:p>
    <w:p w:rsidR="00A4344D" w:rsidRPr="00037257" w:rsidRDefault="000B4B4C" w:rsidP="000B4B4C">
      <w:pPr>
        <w:ind w:left="-426" w:firstLine="426"/>
        <w:jc w:val="both"/>
      </w:pPr>
      <w:r w:rsidRPr="00037257">
        <w:t>Н</w:t>
      </w:r>
      <w:r w:rsidR="00A4344D" w:rsidRPr="00037257">
        <w:t xml:space="preserve">едельная нагрузка при 5-дневной учебной неделе в 5 классах составляет 29 часов, в 6 классах - 30 часов, в 7 классах - 32 часа, в 8-9 классах - 33 часа. </w:t>
      </w:r>
    </w:p>
    <w:p w:rsidR="00233F50" w:rsidRPr="00037257" w:rsidRDefault="00233F50" w:rsidP="000B4B4C">
      <w:pPr>
        <w:ind w:left="-426" w:firstLine="426"/>
        <w:jc w:val="both"/>
      </w:pPr>
      <w:r w:rsidRPr="00037257">
        <w:t>В соответствии с ФГОС ООО</w:t>
      </w:r>
      <w:r w:rsidR="007A77D1">
        <w:t xml:space="preserve"> количество учебных занятий за 5</w:t>
      </w:r>
      <w:r w:rsidRPr="00037257">
        <w:t xml:space="preserve"> учебных года составляет 5338 часов.</w:t>
      </w:r>
    </w:p>
    <w:p w:rsidR="008508E5" w:rsidRPr="00037257" w:rsidRDefault="008508E5" w:rsidP="00ED645B">
      <w:pPr>
        <w:jc w:val="both"/>
      </w:pPr>
    </w:p>
    <w:p w:rsidR="009A65E5" w:rsidRPr="00037257" w:rsidRDefault="009A65E5" w:rsidP="006827F2">
      <w:pPr>
        <w:pStyle w:val="a3"/>
        <w:ind w:firstLine="709"/>
        <w:rPr>
          <w:rFonts w:eastAsia="Calibri"/>
          <w:b/>
          <w:sz w:val="24"/>
        </w:rPr>
      </w:pPr>
    </w:p>
    <w:p w:rsidR="006827F2" w:rsidRPr="00037257" w:rsidRDefault="006827F2" w:rsidP="006827F2">
      <w:pPr>
        <w:pStyle w:val="a3"/>
        <w:ind w:firstLine="709"/>
        <w:rPr>
          <w:rFonts w:eastAsia="Calibri"/>
          <w:b/>
          <w:sz w:val="24"/>
        </w:rPr>
      </w:pPr>
      <w:r w:rsidRPr="00037257">
        <w:rPr>
          <w:rFonts w:eastAsia="Calibri"/>
          <w:b/>
          <w:sz w:val="24"/>
        </w:rPr>
        <w:t>Распределение  части, формируемой участниками образовательных отношений</w:t>
      </w:r>
    </w:p>
    <w:p w:rsidR="006827F2" w:rsidRPr="00037257" w:rsidRDefault="006827F2" w:rsidP="006827F2">
      <w:pPr>
        <w:pStyle w:val="a3"/>
        <w:ind w:firstLine="709"/>
        <w:rPr>
          <w:rFonts w:eastAsia="Calibri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827F2" w:rsidRPr="00037257" w:rsidTr="006827F2">
        <w:tc>
          <w:tcPr>
            <w:tcW w:w="4785" w:type="dxa"/>
          </w:tcPr>
          <w:p w:rsidR="006827F2" w:rsidRPr="00037257" w:rsidRDefault="006827F2" w:rsidP="006827F2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037257">
              <w:rPr>
                <w:rFonts w:eastAsia="Calibri"/>
                <w:sz w:val="24"/>
              </w:rPr>
              <w:t>Кол-во часов</w:t>
            </w:r>
          </w:p>
        </w:tc>
        <w:tc>
          <w:tcPr>
            <w:tcW w:w="4786" w:type="dxa"/>
          </w:tcPr>
          <w:p w:rsidR="006827F2" w:rsidRPr="00037257" w:rsidRDefault="006827F2" w:rsidP="006827F2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037257">
              <w:rPr>
                <w:sz w:val="24"/>
              </w:rPr>
              <w:t>5 классы</w:t>
            </w:r>
          </w:p>
        </w:tc>
      </w:tr>
      <w:tr w:rsidR="006827F2" w:rsidRPr="007611EC" w:rsidTr="006827F2">
        <w:tc>
          <w:tcPr>
            <w:tcW w:w="4785" w:type="dxa"/>
          </w:tcPr>
          <w:p w:rsidR="006827F2" w:rsidRPr="007611EC" w:rsidRDefault="006827F2" w:rsidP="006827F2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7611EC">
              <w:rPr>
                <w:rFonts w:eastAsia="Calibri"/>
                <w:sz w:val="24"/>
              </w:rPr>
              <w:t>1ч.</w:t>
            </w:r>
          </w:p>
        </w:tc>
        <w:tc>
          <w:tcPr>
            <w:tcW w:w="4786" w:type="dxa"/>
          </w:tcPr>
          <w:p w:rsidR="006827F2" w:rsidRPr="007611EC" w:rsidRDefault="007611EC" w:rsidP="006827F2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7611EC">
              <w:rPr>
                <w:color w:val="000000"/>
                <w:sz w:val="24"/>
              </w:rPr>
              <w:t>Основы безопасности жизнедеятельности</w:t>
            </w:r>
          </w:p>
        </w:tc>
      </w:tr>
      <w:tr w:rsidR="00DF12B0" w:rsidRPr="007611EC" w:rsidTr="006827F2">
        <w:tc>
          <w:tcPr>
            <w:tcW w:w="4785" w:type="dxa"/>
          </w:tcPr>
          <w:p w:rsidR="00DF12B0" w:rsidRPr="007611EC" w:rsidRDefault="00DF12B0" w:rsidP="006827F2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7611EC">
              <w:rPr>
                <w:rFonts w:eastAsia="Calibri"/>
                <w:sz w:val="24"/>
              </w:rPr>
              <w:t>1ч.</w:t>
            </w:r>
          </w:p>
        </w:tc>
        <w:tc>
          <w:tcPr>
            <w:tcW w:w="4786" w:type="dxa"/>
          </w:tcPr>
          <w:p w:rsidR="00DF12B0" w:rsidRPr="007611EC" w:rsidRDefault="00C93C59" w:rsidP="006827F2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7611EC">
              <w:rPr>
                <w:rFonts w:eastAsia="Calibri"/>
                <w:sz w:val="24"/>
              </w:rPr>
              <w:t>Финансовая грамотность</w:t>
            </w:r>
          </w:p>
        </w:tc>
      </w:tr>
    </w:tbl>
    <w:p w:rsidR="006827F2" w:rsidRPr="007611EC" w:rsidRDefault="006827F2" w:rsidP="003331D0">
      <w:pPr>
        <w:pStyle w:val="a3"/>
        <w:jc w:val="left"/>
        <w:rPr>
          <w:rFonts w:eastAsia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827F2" w:rsidRPr="007611EC" w:rsidTr="006827F2">
        <w:tc>
          <w:tcPr>
            <w:tcW w:w="4785" w:type="dxa"/>
          </w:tcPr>
          <w:p w:rsidR="006827F2" w:rsidRPr="007611EC" w:rsidRDefault="006827F2" w:rsidP="006827F2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7611EC">
              <w:rPr>
                <w:rFonts w:eastAsia="Calibri"/>
                <w:sz w:val="24"/>
              </w:rPr>
              <w:t>Кол-во часов</w:t>
            </w:r>
          </w:p>
        </w:tc>
        <w:tc>
          <w:tcPr>
            <w:tcW w:w="4786" w:type="dxa"/>
          </w:tcPr>
          <w:p w:rsidR="006827F2" w:rsidRPr="007611EC" w:rsidRDefault="006827F2" w:rsidP="006827F2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7611EC">
              <w:rPr>
                <w:sz w:val="24"/>
              </w:rPr>
              <w:t>6 классы</w:t>
            </w:r>
          </w:p>
        </w:tc>
      </w:tr>
      <w:tr w:rsidR="006827F2" w:rsidRPr="007611EC" w:rsidTr="006827F2">
        <w:tc>
          <w:tcPr>
            <w:tcW w:w="4785" w:type="dxa"/>
          </w:tcPr>
          <w:p w:rsidR="006827F2" w:rsidRPr="007611EC" w:rsidRDefault="006827F2" w:rsidP="006827F2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7611EC">
              <w:rPr>
                <w:rFonts w:eastAsia="Calibri"/>
                <w:sz w:val="24"/>
              </w:rPr>
              <w:t>1ч.</w:t>
            </w:r>
          </w:p>
        </w:tc>
        <w:tc>
          <w:tcPr>
            <w:tcW w:w="4786" w:type="dxa"/>
          </w:tcPr>
          <w:p w:rsidR="006827F2" w:rsidRPr="007611EC" w:rsidRDefault="007611EC" w:rsidP="006827F2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7611EC">
              <w:rPr>
                <w:color w:val="000000"/>
                <w:sz w:val="24"/>
              </w:rPr>
              <w:t>Основы безопасности жизнедеятельности</w:t>
            </w:r>
          </w:p>
        </w:tc>
      </w:tr>
      <w:tr w:rsidR="007E0A83" w:rsidRPr="007611EC" w:rsidTr="006827F2">
        <w:tc>
          <w:tcPr>
            <w:tcW w:w="4785" w:type="dxa"/>
          </w:tcPr>
          <w:p w:rsidR="007E0A83" w:rsidRPr="007611EC" w:rsidRDefault="007E0A83" w:rsidP="006827F2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lastRenderedPageBreak/>
              <w:t>1ч.</w:t>
            </w:r>
          </w:p>
        </w:tc>
        <w:tc>
          <w:tcPr>
            <w:tcW w:w="4786" w:type="dxa"/>
          </w:tcPr>
          <w:p w:rsidR="007E0A83" w:rsidRPr="007611EC" w:rsidRDefault="007E0A83" w:rsidP="006827F2">
            <w:pPr>
              <w:pStyle w:val="a3"/>
              <w:spacing w:line="2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Биология</w:t>
            </w:r>
          </w:p>
        </w:tc>
      </w:tr>
    </w:tbl>
    <w:p w:rsidR="002774A7" w:rsidRPr="007611EC" w:rsidRDefault="002774A7" w:rsidP="003331D0">
      <w:pPr>
        <w:pStyle w:val="a3"/>
        <w:jc w:val="left"/>
        <w:rPr>
          <w:rFonts w:eastAsia="Calibri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774A7" w:rsidRPr="007611EC" w:rsidTr="00FD6594">
        <w:tc>
          <w:tcPr>
            <w:tcW w:w="4785" w:type="dxa"/>
          </w:tcPr>
          <w:p w:rsidR="002774A7" w:rsidRPr="007611EC" w:rsidRDefault="002774A7" w:rsidP="00FD6594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7611EC">
              <w:rPr>
                <w:rFonts w:eastAsia="Calibri"/>
                <w:sz w:val="24"/>
              </w:rPr>
              <w:t>Кол-во часов</w:t>
            </w:r>
          </w:p>
        </w:tc>
        <w:tc>
          <w:tcPr>
            <w:tcW w:w="4786" w:type="dxa"/>
          </w:tcPr>
          <w:p w:rsidR="002774A7" w:rsidRPr="007611EC" w:rsidRDefault="002774A7" w:rsidP="00FD6594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7611EC">
              <w:rPr>
                <w:sz w:val="24"/>
              </w:rPr>
              <w:t>7 классы</w:t>
            </w:r>
          </w:p>
        </w:tc>
      </w:tr>
      <w:tr w:rsidR="00123AD8" w:rsidRPr="00123AD8" w:rsidTr="00FD6594">
        <w:tc>
          <w:tcPr>
            <w:tcW w:w="4785" w:type="dxa"/>
          </w:tcPr>
          <w:p w:rsidR="002774A7" w:rsidRPr="00123AD8" w:rsidRDefault="002774A7" w:rsidP="00FD6594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123AD8">
              <w:rPr>
                <w:rFonts w:eastAsia="Calibri"/>
                <w:sz w:val="24"/>
              </w:rPr>
              <w:t>1ч.</w:t>
            </w:r>
          </w:p>
        </w:tc>
        <w:tc>
          <w:tcPr>
            <w:tcW w:w="4786" w:type="dxa"/>
          </w:tcPr>
          <w:p w:rsidR="002774A7" w:rsidRPr="00123AD8" w:rsidRDefault="007E0A83" w:rsidP="00FD6594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7611EC">
              <w:rPr>
                <w:color w:val="000000"/>
                <w:sz w:val="24"/>
              </w:rPr>
              <w:t>Основы безопасности жизнедеятельности</w:t>
            </w:r>
          </w:p>
        </w:tc>
      </w:tr>
      <w:tr w:rsidR="002774A7" w:rsidRPr="007611EC" w:rsidTr="00FD6594">
        <w:tc>
          <w:tcPr>
            <w:tcW w:w="4785" w:type="dxa"/>
          </w:tcPr>
          <w:p w:rsidR="002774A7" w:rsidRPr="007611EC" w:rsidRDefault="002774A7" w:rsidP="00FD6594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7611EC">
              <w:rPr>
                <w:rFonts w:eastAsia="Calibri"/>
                <w:sz w:val="24"/>
              </w:rPr>
              <w:t>1ч.</w:t>
            </w:r>
          </w:p>
        </w:tc>
        <w:tc>
          <w:tcPr>
            <w:tcW w:w="4786" w:type="dxa"/>
          </w:tcPr>
          <w:p w:rsidR="002774A7" w:rsidRPr="007611EC" w:rsidRDefault="007E0A83" w:rsidP="00FD6594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Биология</w:t>
            </w:r>
          </w:p>
        </w:tc>
      </w:tr>
    </w:tbl>
    <w:p w:rsidR="002774A7" w:rsidRPr="00037257" w:rsidRDefault="002774A7" w:rsidP="006827F2">
      <w:pPr>
        <w:ind w:firstLine="709"/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331D0" w:rsidRPr="007E0A83" w:rsidTr="008A0ADE">
        <w:tc>
          <w:tcPr>
            <w:tcW w:w="4785" w:type="dxa"/>
          </w:tcPr>
          <w:p w:rsidR="003331D0" w:rsidRPr="007E0A83" w:rsidRDefault="003331D0" w:rsidP="008A0ADE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7E0A83">
              <w:rPr>
                <w:rFonts w:eastAsia="Calibri"/>
                <w:sz w:val="24"/>
              </w:rPr>
              <w:t>Кол-во часов</w:t>
            </w:r>
          </w:p>
        </w:tc>
        <w:tc>
          <w:tcPr>
            <w:tcW w:w="4786" w:type="dxa"/>
          </w:tcPr>
          <w:p w:rsidR="003331D0" w:rsidRPr="007E0A83" w:rsidRDefault="003331D0" w:rsidP="008A0ADE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7E0A83">
              <w:rPr>
                <w:sz w:val="24"/>
              </w:rPr>
              <w:t>8 классы</w:t>
            </w:r>
          </w:p>
        </w:tc>
      </w:tr>
      <w:tr w:rsidR="003331D0" w:rsidRPr="007E0A83" w:rsidTr="008A0ADE">
        <w:tc>
          <w:tcPr>
            <w:tcW w:w="4785" w:type="dxa"/>
          </w:tcPr>
          <w:p w:rsidR="003331D0" w:rsidRPr="007E0A83" w:rsidRDefault="003331D0" w:rsidP="008A0ADE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7E0A83">
              <w:rPr>
                <w:rFonts w:eastAsia="Calibri"/>
                <w:sz w:val="24"/>
              </w:rPr>
              <w:t>1ч.</w:t>
            </w:r>
          </w:p>
        </w:tc>
        <w:tc>
          <w:tcPr>
            <w:tcW w:w="4786" w:type="dxa"/>
          </w:tcPr>
          <w:p w:rsidR="003331D0" w:rsidRPr="007E0A83" w:rsidRDefault="008A42CE" w:rsidP="008A0ADE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7E0A83">
              <w:rPr>
                <w:rFonts w:eastAsia="Calibri"/>
                <w:sz w:val="24"/>
              </w:rPr>
              <w:t>Право</w:t>
            </w:r>
          </w:p>
        </w:tc>
      </w:tr>
      <w:tr w:rsidR="00123AD8" w:rsidRPr="007E0A83" w:rsidTr="008A0ADE">
        <w:tc>
          <w:tcPr>
            <w:tcW w:w="4785" w:type="dxa"/>
          </w:tcPr>
          <w:p w:rsidR="000F7575" w:rsidRPr="007E0A83" w:rsidRDefault="000F7575" w:rsidP="008A0ADE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7E0A83">
              <w:rPr>
                <w:rFonts w:eastAsia="Calibri"/>
                <w:sz w:val="24"/>
              </w:rPr>
              <w:t xml:space="preserve">1ч. </w:t>
            </w:r>
          </w:p>
        </w:tc>
        <w:tc>
          <w:tcPr>
            <w:tcW w:w="4786" w:type="dxa"/>
          </w:tcPr>
          <w:p w:rsidR="000F7575" w:rsidRPr="007E0A83" w:rsidRDefault="000F7575" w:rsidP="008A0ADE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7E0A83">
              <w:rPr>
                <w:rFonts w:eastAsia="Calibri"/>
                <w:sz w:val="24"/>
              </w:rPr>
              <w:t>Русский язык</w:t>
            </w:r>
          </w:p>
        </w:tc>
      </w:tr>
    </w:tbl>
    <w:p w:rsidR="003331D0" w:rsidRPr="007E0A83" w:rsidRDefault="003331D0" w:rsidP="006827F2">
      <w:pPr>
        <w:ind w:firstLine="709"/>
        <w:jc w:val="both"/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B4FB6" w:rsidRPr="00EB4FB6" w:rsidTr="00EE5F3E">
        <w:tc>
          <w:tcPr>
            <w:tcW w:w="4785" w:type="dxa"/>
          </w:tcPr>
          <w:p w:rsidR="002747EE" w:rsidRPr="00EB4FB6" w:rsidRDefault="002747EE" w:rsidP="00EE5F3E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EB4FB6">
              <w:rPr>
                <w:rFonts w:eastAsia="Calibri"/>
                <w:sz w:val="24"/>
              </w:rPr>
              <w:t>Кол-во часов</w:t>
            </w:r>
          </w:p>
        </w:tc>
        <w:tc>
          <w:tcPr>
            <w:tcW w:w="4786" w:type="dxa"/>
          </w:tcPr>
          <w:p w:rsidR="002747EE" w:rsidRPr="00EB4FB6" w:rsidRDefault="002747EE" w:rsidP="00EE5F3E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EB4FB6">
              <w:rPr>
                <w:sz w:val="24"/>
              </w:rPr>
              <w:t>9 классы</w:t>
            </w:r>
          </w:p>
        </w:tc>
      </w:tr>
      <w:tr w:rsidR="00EB4FB6" w:rsidRPr="00EB4FB6" w:rsidTr="00EE5F3E">
        <w:tc>
          <w:tcPr>
            <w:tcW w:w="4785" w:type="dxa"/>
          </w:tcPr>
          <w:p w:rsidR="002747EE" w:rsidRPr="00EB4FB6" w:rsidRDefault="00E41136" w:rsidP="00EE5F3E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0,5</w:t>
            </w:r>
            <w:r w:rsidR="002747EE" w:rsidRPr="00EB4FB6">
              <w:rPr>
                <w:rFonts w:eastAsia="Calibri"/>
                <w:sz w:val="24"/>
              </w:rPr>
              <w:t>ч.</w:t>
            </w:r>
          </w:p>
        </w:tc>
        <w:tc>
          <w:tcPr>
            <w:tcW w:w="4786" w:type="dxa"/>
          </w:tcPr>
          <w:p w:rsidR="002747EE" w:rsidRPr="00EB4FB6" w:rsidRDefault="002747EE" w:rsidP="00EE5F3E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EB4FB6">
              <w:rPr>
                <w:rFonts w:eastAsia="Calibri"/>
                <w:sz w:val="24"/>
              </w:rPr>
              <w:t>Право</w:t>
            </w:r>
          </w:p>
        </w:tc>
      </w:tr>
      <w:tr w:rsidR="00E41136" w:rsidRPr="00EB4FB6" w:rsidTr="00EE5F3E">
        <w:tc>
          <w:tcPr>
            <w:tcW w:w="4785" w:type="dxa"/>
          </w:tcPr>
          <w:p w:rsidR="00E41136" w:rsidRDefault="00E41136" w:rsidP="00EE5F3E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0,5ч.</w:t>
            </w:r>
          </w:p>
        </w:tc>
        <w:tc>
          <w:tcPr>
            <w:tcW w:w="4786" w:type="dxa"/>
          </w:tcPr>
          <w:p w:rsidR="00E41136" w:rsidRPr="00EB4FB6" w:rsidRDefault="00E41136" w:rsidP="00EE5F3E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История</w:t>
            </w:r>
          </w:p>
        </w:tc>
      </w:tr>
    </w:tbl>
    <w:p w:rsidR="002747EE" w:rsidRPr="00037257" w:rsidRDefault="002747EE" w:rsidP="006827F2">
      <w:pPr>
        <w:ind w:firstLine="709"/>
        <w:jc w:val="both"/>
        <w:rPr>
          <w:color w:val="000000"/>
        </w:rPr>
      </w:pPr>
    </w:p>
    <w:p w:rsidR="002C68D2" w:rsidRPr="00037257" w:rsidRDefault="002C68D2" w:rsidP="006827F2">
      <w:pPr>
        <w:pStyle w:val="a3"/>
        <w:ind w:firstLine="709"/>
        <w:rPr>
          <w:rFonts w:eastAsia="Calibri"/>
          <w:sz w:val="24"/>
        </w:rPr>
      </w:pPr>
    </w:p>
    <w:p w:rsidR="00676360" w:rsidRPr="00037257" w:rsidRDefault="00676360" w:rsidP="009A65E5">
      <w:pPr>
        <w:ind w:right="305"/>
        <w:jc w:val="center"/>
        <w:rPr>
          <w:b/>
        </w:rPr>
      </w:pPr>
      <w:r w:rsidRPr="00037257">
        <w:rPr>
          <w:b/>
        </w:rPr>
        <w:t xml:space="preserve">Формами промежуточной аттестации для </w:t>
      </w:r>
      <w:proofErr w:type="gramStart"/>
      <w:r w:rsidRPr="00037257">
        <w:rPr>
          <w:b/>
        </w:rPr>
        <w:t>обучающихся</w:t>
      </w:r>
      <w:proofErr w:type="gramEnd"/>
      <w:r w:rsidRPr="00037257">
        <w:rPr>
          <w:b/>
        </w:rPr>
        <w:t xml:space="preserve"> по программам основного общего образования являются:</w:t>
      </w:r>
    </w:p>
    <w:p w:rsidR="00676360" w:rsidRPr="00037257" w:rsidRDefault="00676360" w:rsidP="00676360">
      <w:pPr>
        <w:ind w:right="305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3"/>
        <w:gridCol w:w="1597"/>
        <w:gridCol w:w="5351"/>
      </w:tblGrid>
      <w:tr w:rsidR="00676360" w:rsidRPr="00037257" w:rsidTr="007A65A0">
        <w:tc>
          <w:tcPr>
            <w:tcW w:w="3473" w:type="dxa"/>
          </w:tcPr>
          <w:p w:rsidR="00676360" w:rsidRPr="00037257" w:rsidRDefault="00676360" w:rsidP="007A65A0">
            <w:pPr>
              <w:ind w:right="305"/>
              <w:rPr>
                <w:b/>
              </w:rPr>
            </w:pPr>
            <w:r w:rsidRPr="00037257">
              <w:rPr>
                <w:b/>
              </w:rPr>
              <w:t>Наименование учебного предмета</w:t>
            </w:r>
          </w:p>
        </w:tc>
        <w:tc>
          <w:tcPr>
            <w:tcW w:w="1597" w:type="dxa"/>
          </w:tcPr>
          <w:p w:rsidR="00676360" w:rsidRPr="00037257" w:rsidRDefault="00676360" w:rsidP="007A65A0">
            <w:pPr>
              <w:ind w:right="305"/>
              <w:rPr>
                <w:b/>
              </w:rPr>
            </w:pPr>
            <w:r w:rsidRPr="00037257">
              <w:rPr>
                <w:b/>
              </w:rPr>
              <w:t>класс</w:t>
            </w:r>
          </w:p>
        </w:tc>
        <w:tc>
          <w:tcPr>
            <w:tcW w:w="5351" w:type="dxa"/>
          </w:tcPr>
          <w:p w:rsidR="00676360" w:rsidRPr="00037257" w:rsidRDefault="00676360" w:rsidP="007A65A0">
            <w:pPr>
              <w:ind w:right="305"/>
              <w:rPr>
                <w:b/>
              </w:rPr>
            </w:pPr>
            <w:r w:rsidRPr="00037257">
              <w:rPr>
                <w:b/>
              </w:rPr>
              <w:t>Форма промежуточной аттестации</w:t>
            </w:r>
          </w:p>
        </w:tc>
      </w:tr>
      <w:tr w:rsidR="00676360" w:rsidRPr="00037257" w:rsidTr="007A65A0">
        <w:tc>
          <w:tcPr>
            <w:tcW w:w="3473" w:type="dxa"/>
            <w:vAlign w:val="center"/>
          </w:tcPr>
          <w:p w:rsidR="00676360" w:rsidRPr="00037257" w:rsidRDefault="00676360" w:rsidP="007A65A0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color w:val="000000"/>
              </w:rPr>
            </w:pPr>
            <w:r w:rsidRPr="00037257">
              <w:rPr>
                <w:bCs/>
                <w:color w:val="000000"/>
              </w:rPr>
              <w:t>Русский язык</w:t>
            </w:r>
          </w:p>
        </w:tc>
        <w:tc>
          <w:tcPr>
            <w:tcW w:w="1597" w:type="dxa"/>
          </w:tcPr>
          <w:p w:rsidR="00676360" w:rsidRPr="00037257" w:rsidRDefault="00801022" w:rsidP="007A65A0">
            <w:pPr>
              <w:ind w:right="305"/>
            </w:pPr>
            <w:r w:rsidRPr="00037257">
              <w:t>5</w:t>
            </w:r>
            <w:r w:rsidR="00676360" w:rsidRPr="00037257">
              <w:t>-</w:t>
            </w:r>
            <w:r w:rsidRPr="00037257">
              <w:t>9</w:t>
            </w:r>
          </w:p>
        </w:tc>
        <w:tc>
          <w:tcPr>
            <w:tcW w:w="5351" w:type="dxa"/>
          </w:tcPr>
          <w:p w:rsidR="00676360" w:rsidRPr="00037257" w:rsidRDefault="00676360" w:rsidP="007A65A0">
            <w:pPr>
              <w:ind w:right="305"/>
            </w:pPr>
            <w:r w:rsidRPr="00037257">
              <w:t>Контрольная работа (диктант, тест</w:t>
            </w:r>
            <w:r w:rsidR="00801022" w:rsidRPr="00037257">
              <w:t>ирование в формате ОГЭ</w:t>
            </w:r>
            <w:r w:rsidRPr="00037257">
              <w:t>)</w:t>
            </w:r>
          </w:p>
        </w:tc>
      </w:tr>
      <w:tr w:rsidR="00676360" w:rsidRPr="00037257" w:rsidTr="007A65A0">
        <w:tc>
          <w:tcPr>
            <w:tcW w:w="3473" w:type="dxa"/>
            <w:vAlign w:val="center"/>
          </w:tcPr>
          <w:p w:rsidR="00676360" w:rsidRPr="00037257" w:rsidRDefault="00676360" w:rsidP="007A65A0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color w:val="000000"/>
              </w:rPr>
            </w:pPr>
            <w:r w:rsidRPr="00037257">
              <w:rPr>
                <w:bCs/>
                <w:color w:val="000000"/>
              </w:rPr>
              <w:t>Литература</w:t>
            </w:r>
          </w:p>
        </w:tc>
        <w:tc>
          <w:tcPr>
            <w:tcW w:w="1597" w:type="dxa"/>
          </w:tcPr>
          <w:p w:rsidR="00676360" w:rsidRPr="00037257" w:rsidRDefault="00801022" w:rsidP="007A65A0">
            <w:pPr>
              <w:ind w:right="305"/>
            </w:pPr>
            <w:r w:rsidRPr="00037257">
              <w:t>5-9</w:t>
            </w:r>
          </w:p>
        </w:tc>
        <w:tc>
          <w:tcPr>
            <w:tcW w:w="5351" w:type="dxa"/>
          </w:tcPr>
          <w:p w:rsidR="00676360" w:rsidRPr="00037257" w:rsidRDefault="00676360" w:rsidP="007A65A0">
            <w:pPr>
              <w:ind w:right="305"/>
            </w:pPr>
            <w:r w:rsidRPr="00037257">
              <w:t>Конт</w:t>
            </w:r>
            <w:r w:rsidR="00801022" w:rsidRPr="00037257">
              <w:t>рольная работа (тест</w:t>
            </w:r>
            <w:r w:rsidRPr="00037257">
              <w:t>)</w:t>
            </w:r>
          </w:p>
        </w:tc>
      </w:tr>
      <w:tr w:rsidR="00676360" w:rsidRPr="00037257" w:rsidTr="007A65A0">
        <w:tc>
          <w:tcPr>
            <w:tcW w:w="3473" w:type="dxa"/>
          </w:tcPr>
          <w:p w:rsidR="00676360" w:rsidRPr="00037257" w:rsidRDefault="00676360" w:rsidP="007A65A0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37257">
              <w:rPr>
                <w:bCs/>
              </w:rPr>
              <w:t>Иностранный язык</w:t>
            </w:r>
          </w:p>
          <w:p w:rsidR="00676360" w:rsidRPr="00037257" w:rsidRDefault="00676360" w:rsidP="007A65A0">
            <w:pPr>
              <w:ind w:right="305"/>
            </w:pPr>
            <w:r w:rsidRPr="00037257">
              <w:rPr>
                <w:bCs/>
              </w:rPr>
              <w:t>(английский)</w:t>
            </w:r>
          </w:p>
        </w:tc>
        <w:tc>
          <w:tcPr>
            <w:tcW w:w="1597" w:type="dxa"/>
          </w:tcPr>
          <w:p w:rsidR="00676360" w:rsidRPr="00037257" w:rsidRDefault="00801022" w:rsidP="007A65A0">
            <w:pPr>
              <w:ind w:right="305"/>
            </w:pPr>
            <w:r w:rsidRPr="00037257">
              <w:t>5-9</w:t>
            </w:r>
          </w:p>
        </w:tc>
        <w:tc>
          <w:tcPr>
            <w:tcW w:w="5351" w:type="dxa"/>
          </w:tcPr>
          <w:p w:rsidR="00676360" w:rsidRPr="00037257" w:rsidRDefault="00676360" w:rsidP="007A65A0">
            <w:pPr>
              <w:ind w:right="305"/>
            </w:pPr>
            <w:r w:rsidRPr="00037257">
              <w:t>Контрольная работа (тест)</w:t>
            </w:r>
          </w:p>
        </w:tc>
      </w:tr>
      <w:tr w:rsidR="00676360" w:rsidRPr="00037257" w:rsidTr="007A65A0">
        <w:tc>
          <w:tcPr>
            <w:tcW w:w="3473" w:type="dxa"/>
          </w:tcPr>
          <w:p w:rsidR="00676360" w:rsidRPr="00037257" w:rsidRDefault="00676360" w:rsidP="007A65A0">
            <w:pPr>
              <w:rPr>
                <w:color w:val="000000"/>
              </w:rPr>
            </w:pPr>
            <w:r w:rsidRPr="00037257">
              <w:rPr>
                <w:color w:val="000000"/>
              </w:rPr>
              <w:t>Математика</w:t>
            </w:r>
          </w:p>
        </w:tc>
        <w:tc>
          <w:tcPr>
            <w:tcW w:w="1597" w:type="dxa"/>
          </w:tcPr>
          <w:p w:rsidR="00676360" w:rsidRPr="00037257" w:rsidRDefault="00801022" w:rsidP="007A65A0">
            <w:pPr>
              <w:ind w:right="305"/>
            </w:pPr>
            <w:r w:rsidRPr="00037257">
              <w:t>5-6</w:t>
            </w:r>
          </w:p>
        </w:tc>
        <w:tc>
          <w:tcPr>
            <w:tcW w:w="5351" w:type="dxa"/>
          </w:tcPr>
          <w:p w:rsidR="00676360" w:rsidRPr="00037257" w:rsidRDefault="00676360" w:rsidP="007A65A0">
            <w:pPr>
              <w:ind w:right="305"/>
            </w:pPr>
            <w:r w:rsidRPr="00037257">
              <w:t>Контрольная работа (тест)</w:t>
            </w:r>
          </w:p>
        </w:tc>
      </w:tr>
      <w:tr w:rsidR="00801022" w:rsidRPr="00037257" w:rsidTr="007A65A0">
        <w:tc>
          <w:tcPr>
            <w:tcW w:w="3473" w:type="dxa"/>
          </w:tcPr>
          <w:p w:rsidR="00801022" w:rsidRPr="00037257" w:rsidRDefault="00801022" w:rsidP="007A65A0">
            <w:pPr>
              <w:rPr>
                <w:color w:val="000000"/>
              </w:rPr>
            </w:pPr>
            <w:r w:rsidRPr="00037257">
              <w:rPr>
                <w:color w:val="000000"/>
              </w:rPr>
              <w:t>Алгебра</w:t>
            </w:r>
          </w:p>
        </w:tc>
        <w:tc>
          <w:tcPr>
            <w:tcW w:w="1597" w:type="dxa"/>
          </w:tcPr>
          <w:p w:rsidR="00801022" w:rsidRPr="00037257" w:rsidRDefault="00801022" w:rsidP="007A65A0">
            <w:pPr>
              <w:ind w:right="305"/>
            </w:pPr>
            <w:r w:rsidRPr="00037257">
              <w:t>7-9</w:t>
            </w:r>
          </w:p>
        </w:tc>
        <w:tc>
          <w:tcPr>
            <w:tcW w:w="5351" w:type="dxa"/>
          </w:tcPr>
          <w:p w:rsidR="00801022" w:rsidRPr="00037257" w:rsidRDefault="00801022" w:rsidP="007A65A0">
            <w:pPr>
              <w:ind w:right="305"/>
            </w:pPr>
            <w:r w:rsidRPr="00037257">
              <w:t>Контрольная работа (тест, тестирование в формате ОГЭ)</w:t>
            </w:r>
          </w:p>
        </w:tc>
      </w:tr>
      <w:tr w:rsidR="00676360" w:rsidRPr="00037257" w:rsidTr="007A65A0">
        <w:tc>
          <w:tcPr>
            <w:tcW w:w="3473" w:type="dxa"/>
          </w:tcPr>
          <w:p w:rsidR="00676360" w:rsidRPr="00037257" w:rsidRDefault="00801022" w:rsidP="007A65A0">
            <w:pPr>
              <w:rPr>
                <w:color w:val="000000"/>
              </w:rPr>
            </w:pPr>
            <w:r w:rsidRPr="00037257">
              <w:rPr>
                <w:color w:val="000000"/>
              </w:rPr>
              <w:t>Геометрия</w:t>
            </w:r>
          </w:p>
        </w:tc>
        <w:tc>
          <w:tcPr>
            <w:tcW w:w="1597" w:type="dxa"/>
          </w:tcPr>
          <w:p w:rsidR="00676360" w:rsidRPr="00037257" w:rsidRDefault="00801022" w:rsidP="007A65A0">
            <w:pPr>
              <w:ind w:right="305"/>
            </w:pPr>
            <w:r w:rsidRPr="00037257">
              <w:t>7-9</w:t>
            </w:r>
          </w:p>
        </w:tc>
        <w:tc>
          <w:tcPr>
            <w:tcW w:w="5351" w:type="dxa"/>
          </w:tcPr>
          <w:p w:rsidR="00676360" w:rsidRPr="00037257" w:rsidRDefault="00801022" w:rsidP="007A65A0">
            <w:r w:rsidRPr="00037257">
              <w:t>Контрольная работа (тест, тестирование в формате ОГЭ)</w:t>
            </w:r>
          </w:p>
        </w:tc>
      </w:tr>
      <w:tr w:rsidR="00037257" w:rsidRPr="00037257" w:rsidTr="007A65A0">
        <w:tc>
          <w:tcPr>
            <w:tcW w:w="3473" w:type="dxa"/>
          </w:tcPr>
          <w:p w:rsidR="00037257" w:rsidRPr="00037257" w:rsidRDefault="00037257" w:rsidP="007A65A0">
            <w:pPr>
              <w:rPr>
                <w:color w:val="000000"/>
              </w:rPr>
            </w:pPr>
            <w:r>
              <w:t>Вероятность и статистик</w:t>
            </w:r>
            <w:r w:rsidR="00E41136">
              <w:t>а</w:t>
            </w:r>
          </w:p>
        </w:tc>
        <w:tc>
          <w:tcPr>
            <w:tcW w:w="1597" w:type="dxa"/>
          </w:tcPr>
          <w:p w:rsidR="00037257" w:rsidRPr="00037257" w:rsidRDefault="00037257" w:rsidP="007A65A0">
            <w:pPr>
              <w:ind w:right="305"/>
            </w:pPr>
            <w:r>
              <w:t>7-9</w:t>
            </w:r>
          </w:p>
        </w:tc>
        <w:tc>
          <w:tcPr>
            <w:tcW w:w="5351" w:type="dxa"/>
          </w:tcPr>
          <w:p w:rsidR="00037257" w:rsidRPr="00037257" w:rsidRDefault="00037257" w:rsidP="007A65A0">
            <w:r w:rsidRPr="00037257">
              <w:t>Контрольная работа (тест, тестирование в формате ОГЭ)</w:t>
            </w:r>
          </w:p>
        </w:tc>
      </w:tr>
      <w:tr w:rsidR="009F1DA2" w:rsidRPr="00037257" w:rsidTr="007A65A0">
        <w:tc>
          <w:tcPr>
            <w:tcW w:w="3473" w:type="dxa"/>
          </w:tcPr>
          <w:p w:rsidR="009F1DA2" w:rsidRPr="00037257" w:rsidRDefault="009F1DA2" w:rsidP="007A65A0">
            <w:pPr>
              <w:rPr>
                <w:color w:val="000000"/>
              </w:rPr>
            </w:pPr>
            <w:r w:rsidRPr="00037257">
              <w:rPr>
                <w:color w:val="000000"/>
              </w:rPr>
              <w:t>Информатика</w:t>
            </w:r>
          </w:p>
        </w:tc>
        <w:tc>
          <w:tcPr>
            <w:tcW w:w="1597" w:type="dxa"/>
          </w:tcPr>
          <w:p w:rsidR="009F1DA2" w:rsidRPr="00037257" w:rsidRDefault="009F1DA2" w:rsidP="007A65A0">
            <w:pPr>
              <w:ind w:right="305"/>
            </w:pPr>
            <w:r w:rsidRPr="00037257">
              <w:t>7-9</w:t>
            </w:r>
          </w:p>
        </w:tc>
        <w:tc>
          <w:tcPr>
            <w:tcW w:w="5351" w:type="dxa"/>
          </w:tcPr>
          <w:p w:rsidR="009F1DA2" w:rsidRPr="00037257" w:rsidRDefault="009F1DA2" w:rsidP="007A65A0">
            <w:r w:rsidRPr="00037257">
              <w:t>Контрольная работа (практическая работа, тест)</w:t>
            </w:r>
          </w:p>
        </w:tc>
      </w:tr>
      <w:tr w:rsidR="00801022" w:rsidRPr="00037257" w:rsidTr="007A65A0">
        <w:tc>
          <w:tcPr>
            <w:tcW w:w="3473" w:type="dxa"/>
          </w:tcPr>
          <w:p w:rsidR="00801022" w:rsidRPr="00037257" w:rsidRDefault="00801022" w:rsidP="00037257">
            <w:pPr>
              <w:rPr>
                <w:color w:val="000000"/>
              </w:rPr>
            </w:pPr>
            <w:r w:rsidRPr="00037257">
              <w:rPr>
                <w:color w:val="000000"/>
              </w:rPr>
              <w:t xml:space="preserve">История </w:t>
            </w:r>
          </w:p>
        </w:tc>
        <w:tc>
          <w:tcPr>
            <w:tcW w:w="1597" w:type="dxa"/>
          </w:tcPr>
          <w:p w:rsidR="00801022" w:rsidRPr="00037257" w:rsidRDefault="00801022" w:rsidP="007A65A0">
            <w:pPr>
              <w:ind w:right="305"/>
            </w:pPr>
            <w:r w:rsidRPr="00037257">
              <w:t>5-</w:t>
            </w:r>
            <w:r w:rsidR="009F1DA2" w:rsidRPr="00037257">
              <w:t>9</w:t>
            </w:r>
          </w:p>
        </w:tc>
        <w:tc>
          <w:tcPr>
            <w:tcW w:w="5351" w:type="dxa"/>
          </w:tcPr>
          <w:p w:rsidR="00801022" w:rsidRPr="00037257" w:rsidRDefault="009F1DA2" w:rsidP="007A65A0">
            <w:r w:rsidRPr="00037257">
              <w:t>Контрольная работа (тест, тестирование в формате ОГЭ)</w:t>
            </w:r>
          </w:p>
        </w:tc>
      </w:tr>
      <w:tr w:rsidR="009F1DA2" w:rsidRPr="00037257" w:rsidTr="007A65A0">
        <w:tc>
          <w:tcPr>
            <w:tcW w:w="3473" w:type="dxa"/>
          </w:tcPr>
          <w:p w:rsidR="009F1DA2" w:rsidRPr="00037257" w:rsidRDefault="009F1DA2" w:rsidP="007A65A0">
            <w:pPr>
              <w:rPr>
                <w:color w:val="000000"/>
              </w:rPr>
            </w:pPr>
            <w:r w:rsidRPr="00037257">
              <w:rPr>
                <w:color w:val="000000"/>
              </w:rPr>
              <w:t>География</w:t>
            </w:r>
          </w:p>
        </w:tc>
        <w:tc>
          <w:tcPr>
            <w:tcW w:w="1597" w:type="dxa"/>
          </w:tcPr>
          <w:p w:rsidR="009F1DA2" w:rsidRPr="00037257" w:rsidRDefault="009F1DA2" w:rsidP="007A65A0">
            <w:pPr>
              <w:ind w:right="305"/>
            </w:pPr>
            <w:r w:rsidRPr="00037257">
              <w:t>5-9</w:t>
            </w:r>
          </w:p>
        </w:tc>
        <w:tc>
          <w:tcPr>
            <w:tcW w:w="5351" w:type="dxa"/>
          </w:tcPr>
          <w:p w:rsidR="009F1DA2" w:rsidRPr="00037257" w:rsidRDefault="009F1DA2" w:rsidP="007A65A0">
            <w:r w:rsidRPr="00037257">
              <w:t>Контрольная работа (тест)</w:t>
            </w:r>
          </w:p>
        </w:tc>
      </w:tr>
      <w:tr w:rsidR="009F1DA2" w:rsidRPr="00037257" w:rsidTr="007A65A0">
        <w:tc>
          <w:tcPr>
            <w:tcW w:w="3473" w:type="dxa"/>
          </w:tcPr>
          <w:p w:rsidR="009F1DA2" w:rsidRPr="00037257" w:rsidRDefault="009F1DA2" w:rsidP="007A65A0">
            <w:pPr>
              <w:rPr>
                <w:color w:val="000000"/>
              </w:rPr>
            </w:pPr>
            <w:r w:rsidRPr="00037257">
              <w:rPr>
                <w:color w:val="000000"/>
              </w:rPr>
              <w:t>Обществознание</w:t>
            </w:r>
          </w:p>
        </w:tc>
        <w:tc>
          <w:tcPr>
            <w:tcW w:w="1597" w:type="dxa"/>
          </w:tcPr>
          <w:p w:rsidR="009F1DA2" w:rsidRPr="00037257" w:rsidRDefault="007E0A83" w:rsidP="007A65A0">
            <w:pPr>
              <w:ind w:right="305"/>
            </w:pPr>
            <w:r>
              <w:t>8</w:t>
            </w:r>
            <w:r w:rsidR="009F1DA2" w:rsidRPr="00037257">
              <w:t>-9</w:t>
            </w:r>
          </w:p>
        </w:tc>
        <w:tc>
          <w:tcPr>
            <w:tcW w:w="5351" w:type="dxa"/>
          </w:tcPr>
          <w:p w:rsidR="009F1DA2" w:rsidRPr="00037257" w:rsidRDefault="009F1DA2" w:rsidP="007A65A0">
            <w:r w:rsidRPr="00037257">
              <w:t>Контрольная работа (тест, тестирование в формате ОГЭ)</w:t>
            </w:r>
          </w:p>
        </w:tc>
      </w:tr>
      <w:tr w:rsidR="009F1DA2" w:rsidRPr="00037257" w:rsidTr="007A65A0">
        <w:tc>
          <w:tcPr>
            <w:tcW w:w="3473" w:type="dxa"/>
          </w:tcPr>
          <w:p w:rsidR="009F1DA2" w:rsidRPr="00037257" w:rsidRDefault="009F1DA2" w:rsidP="007A65A0">
            <w:pPr>
              <w:rPr>
                <w:color w:val="000000"/>
              </w:rPr>
            </w:pPr>
            <w:r w:rsidRPr="00037257">
              <w:rPr>
                <w:color w:val="000000"/>
              </w:rPr>
              <w:t>Право</w:t>
            </w:r>
          </w:p>
        </w:tc>
        <w:tc>
          <w:tcPr>
            <w:tcW w:w="1597" w:type="dxa"/>
          </w:tcPr>
          <w:p w:rsidR="009F1DA2" w:rsidRPr="00037257" w:rsidRDefault="009F1DA2" w:rsidP="007A65A0">
            <w:pPr>
              <w:ind w:right="305"/>
            </w:pPr>
            <w:r w:rsidRPr="00037257">
              <w:t>8-9</w:t>
            </w:r>
          </w:p>
        </w:tc>
        <w:tc>
          <w:tcPr>
            <w:tcW w:w="5351" w:type="dxa"/>
          </w:tcPr>
          <w:p w:rsidR="009F1DA2" w:rsidRPr="00037257" w:rsidRDefault="009F1DA2" w:rsidP="007A65A0">
            <w:r w:rsidRPr="00037257">
              <w:t>Контрольная работа (тест)</w:t>
            </w:r>
          </w:p>
        </w:tc>
      </w:tr>
      <w:tr w:rsidR="009F1DA2" w:rsidRPr="00037257" w:rsidTr="007A65A0">
        <w:tc>
          <w:tcPr>
            <w:tcW w:w="3473" w:type="dxa"/>
          </w:tcPr>
          <w:p w:rsidR="009F1DA2" w:rsidRPr="00037257" w:rsidRDefault="009F1DA2" w:rsidP="007A65A0">
            <w:pPr>
              <w:rPr>
                <w:color w:val="000000"/>
              </w:rPr>
            </w:pPr>
            <w:r w:rsidRPr="00037257">
              <w:rPr>
                <w:color w:val="000000"/>
              </w:rPr>
              <w:t>Биология</w:t>
            </w:r>
          </w:p>
        </w:tc>
        <w:tc>
          <w:tcPr>
            <w:tcW w:w="1597" w:type="dxa"/>
          </w:tcPr>
          <w:p w:rsidR="009F1DA2" w:rsidRPr="00037257" w:rsidRDefault="009F1DA2" w:rsidP="007A65A0">
            <w:pPr>
              <w:ind w:right="305"/>
            </w:pPr>
            <w:r w:rsidRPr="00037257">
              <w:t>5-9</w:t>
            </w:r>
          </w:p>
        </w:tc>
        <w:tc>
          <w:tcPr>
            <w:tcW w:w="5351" w:type="dxa"/>
          </w:tcPr>
          <w:p w:rsidR="009F1DA2" w:rsidRPr="00037257" w:rsidRDefault="009F1DA2" w:rsidP="007A65A0">
            <w:r w:rsidRPr="00037257">
              <w:t>Контрольная работа (практическая работа, тест)</w:t>
            </w:r>
          </w:p>
        </w:tc>
      </w:tr>
      <w:tr w:rsidR="009F1DA2" w:rsidRPr="00037257" w:rsidTr="007A65A0">
        <w:tc>
          <w:tcPr>
            <w:tcW w:w="3473" w:type="dxa"/>
          </w:tcPr>
          <w:p w:rsidR="009F1DA2" w:rsidRPr="00037257" w:rsidRDefault="009F1DA2" w:rsidP="007A65A0">
            <w:pPr>
              <w:rPr>
                <w:color w:val="000000"/>
              </w:rPr>
            </w:pPr>
            <w:r w:rsidRPr="00037257">
              <w:rPr>
                <w:color w:val="000000"/>
              </w:rPr>
              <w:t>Физика</w:t>
            </w:r>
          </w:p>
          <w:p w:rsidR="009F1DA2" w:rsidRPr="00037257" w:rsidRDefault="009F1DA2" w:rsidP="007A65A0">
            <w:pPr>
              <w:rPr>
                <w:color w:val="000000"/>
              </w:rPr>
            </w:pPr>
          </w:p>
        </w:tc>
        <w:tc>
          <w:tcPr>
            <w:tcW w:w="1597" w:type="dxa"/>
          </w:tcPr>
          <w:p w:rsidR="009F1DA2" w:rsidRPr="00037257" w:rsidRDefault="009F1DA2" w:rsidP="007A65A0">
            <w:pPr>
              <w:ind w:right="305"/>
            </w:pPr>
            <w:r w:rsidRPr="00037257">
              <w:t>7-9</w:t>
            </w:r>
          </w:p>
        </w:tc>
        <w:tc>
          <w:tcPr>
            <w:tcW w:w="5351" w:type="dxa"/>
          </w:tcPr>
          <w:p w:rsidR="009F1DA2" w:rsidRPr="00037257" w:rsidRDefault="009F1DA2" w:rsidP="007A65A0">
            <w:r w:rsidRPr="00037257">
              <w:t>Контрольная работа (практическая работа, тест)</w:t>
            </w:r>
          </w:p>
        </w:tc>
      </w:tr>
      <w:tr w:rsidR="009F1DA2" w:rsidRPr="00037257" w:rsidTr="007A65A0">
        <w:tc>
          <w:tcPr>
            <w:tcW w:w="3473" w:type="dxa"/>
          </w:tcPr>
          <w:p w:rsidR="009F1DA2" w:rsidRPr="00037257" w:rsidRDefault="009F1DA2" w:rsidP="007A65A0">
            <w:pPr>
              <w:rPr>
                <w:color w:val="000000"/>
              </w:rPr>
            </w:pPr>
            <w:r w:rsidRPr="00037257">
              <w:rPr>
                <w:color w:val="000000"/>
              </w:rPr>
              <w:t>Химия</w:t>
            </w:r>
          </w:p>
        </w:tc>
        <w:tc>
          <w:tcPr>
            <w:tcW w:w="1597" w:type="dxa"/>
          </w:tcPr>
          <w:p w:rsidR="009F1DA2" w:rsidRPr="00037257" w:rsidRDefault="009F1DA2" w:rsidP="007A65A0">
            <w:pPr>
              <w:ind w:right="305"/>
            </w:pPr>
            <w:r w:rsidRPr="00037257">
              <w:t>8-9</w:t>
            </w:r>
          </w:p>
        </w:tc>
        <w:tc>
          <w:tcPr>
            <w:tcW w:w="5351" w:type="dxa"/>
          </w:tcPr>
          <w:p w:rsidR="009F1DA2" w:rsidRPr="00037257" w:rsidRDefault="009F1DA2" w:rsidP="007A65A0">
            <w:r w:rsidRPr="00037257">
              <w:t>Контрольная работа (практическая работа, тест)</w:t>
            </w:r>
          </w:p>
        </w:tc>
      </w:tr>
      <w:tr w:rsidR="00676360" w:rsidRPr="00037257" w:rsidTr="007A65A0">
        <w:tc>
          <w:tcPr>
            <w:tcW w:w="3473" w:type="dxa"/>
          </w:tcPr>
          <w:p w:rsidR="00676360" w:rsidRPr="00037257" w:rsidRDefault="00676360" w:rsidP="007A65A0">
            <w:pPr>
              <w:rPr>
                <w:color w:val="000000"/>
              </w:rPr>
            </w:pPr>
            <w:r w:rsidRPr="00037257">
              <w:rPr>
                <w:color w:val="000000"/>
              </w:rPr>
              <w:t>Музыка</w:t>
            </w:r>
          </w:p>
        </w:tc>
        <w:tc>
          <w:tcPr>
            <w:tcW w:w="1597" w:type="dxa"/>
          </w:tcPr>
          <w:p w:rsidR="00676360" w:rsidRPr="00037257" w:rsidRDefault="009F1DA2" w:rsidP="007A65A0">
            <w:pPr>
              <w:ind w:right="305"/>
            </w:pPr>
            <w:r w:rsidRPr="00037257">
              <w:t>5-8</w:t>
            </w:r>
          </w:p>
        </w:tc>
        <w:tc>
          <w:tcPr>
            <w:tcW w:w="5351" w:type="dxa"/>
          </w:tcPr>
          <w:p w:rsidR="00676360" w:rsidRPr="00037257" w:rsidRDefault="009F1DA2" w:rsidP="007A65A0">
            <w:r w:rsidRPr="00037257">
              <w:t>Контрольная работа (практическая работа, тест)</w:t>
            </w:r>
          </w:p>
        </w:tc>
      </w:tr>
      <w:tr w:rsidR="00676360" w:rsidRPr="00037257" w:rsidTr="007A65A0">
        <w:tc>
          <w:tcPr>
            <w:tcW w:w="3473" w:type="dxa"/>
          </w:tcPr>
          <w:p w:rsidR="00676360" w:rsidRPr="00037257" w:rsidRDefault="00676360" w:rsidP="007A65A0">
            <w:pPr>
              <w:rPr>
                <w:color w:val="000000"/>
              </w:rPr>
            </w:pPr>
            <w:r w:rsidRPr="00037257">
              <w:rPr>
                <w:color w:val="000000"/>
              </w:rPr>
              <w:t>Изобразительное искусство</w:t>
            </w:r>
          </w:p>
        </w:tc>
        <w:tc>
          <w:tcPr>
            <w:tcW w:w="1597" w:type="dxa"/>
          </w:tcPr>
          <w:p w:rsidR="00676360" w:rsidRPr="00037257" w:rsidRDefault="009F1DA2" w:rsidP="007A65A0">
            <w:pPr>
              <w:ind w:right="305"/>
            </w:pPr>
            <w:r w:rsidRPr="00037257">
              <w:t>5-7</w:t>
            </w:r>
          </w:p>
        </w:tc>
        <w:tc>
          <w:tcPr>
            <w:tcW w:w="5351" w:type="dxa"/>
          </w:tcPr>
          <w:p w:rsidR="00676360" w:rsidRPr="00037257" w:rsidRDefault="009F1DA2" w:rsidP="007A65A0">
            <w:r w:rsidRPr="00037257">
              <w:t>Контрольная работа (практическая работа, тест)</w:t>
            </w:r>
          </w:p>
        </w:tc>
      </w:tr>
      <w:tr w:rsidR="00676360" w:rsidRPr="00037257" w:rsidTr="007A65A0">
        <w:tc>
          <w:tcPr>
            <w:tcW w:w="3473" w:type="dxa"/>
          </w:tcPr>
          <w:p w:rsidR="00676360" w:rsidRPr="00037257" w:rsidRDefault="00676360" w:rsidP="007A65A0">
            <w:pPr>
              <w:rPr>
                <w:b/>
                <w:color w:val="000000"/>
              </w:rPr>
            </w:pPr>
            <w:r w:rsidRPr="00037257">
              <w:rPr>
                <w:color w:val="000000"/>
              </w:rPr>
              <w:t>Т</w:t>
            </w:r>
            <w:r w:rsidR="00B44A74">
              <w:rPr>
                <w:color w:val="000000"/>
              </w:rPr>
              <w:t>руд (т</w:t>
            </w:r>
            <w:r w:rsidRPr="00037257">
              <w:rPr>
                <w:color w:val="000000"/>
              </w:rPr>
              <w:t>ехнология</w:t>
            </w:r>
            <w:r w:rsidR="00B44A74">
              <w:rPr>
                <w:color w:val="000000"/>
              </w:rPr>
              <w:t>)</w:t>
            </w:r>
          </w:p>
        </w:tc>
        <w:tc>
          <w:tcPr>
            <w:tcW w:w="1597" w:type="dxa"/>
          </w:tcPr>
          <w:p w:rsidR="00676360" w:rsidRPr="00037257" w:rsidRDefault="009F1DA2" w:rsidP="007A65A0">
            <w:pPr>
              <w:ind w:right="305"/>
            </w:pPr>
            <w:r w:rsidRPr="00037257">
              <w:t>5-</w:t>
            </w:r>
            <w:r w:rsidR="009A65E5" w:rsidRPr="00037257">
              <w:t>9</w:t>
            </w:r>
          </w:p>
        </w:tc>
        <w:tc>
          <w:tcPr>
            <w:tcW w:w="5351" w:type="dxa"/>
          </w:tcPr>
          <w:p w:rsidR="00676360" w:rsidRPr="00037257" w:rsidRDefault="009F1DA2" w:rsidP="007A65A0">
            <w:r w:rsidRPr="00037257">
              <w:t>Контрольная работа (практическая работа, тест)</w:t>
            </w:r>
          </w:p>
        </w:tc>
      </w:tr>
      <w:tr w:rsidR="00676360" w:rsidRPr="00037257" w:rsidTr="007A65A0">
        <w:tc>
          <w:tcPr>
            <w:tcW w:w="3473" w:type="dxa"/>
          </w:tcPr>
          <w:p w:rsidR="00676360" w:rsidRPr="00037257" w:rsidRDefault="00676360" w:rsidP="007A65A0">
            <w:pPr>
              <w:rPr>
                <w:color w:val="000000"/>
              </w:rPr>
            </w:pPr>
            <w:r w:rsidRPr="00037257">
              <w:rPr>
                <w:color w:val="000000"/>
              </w:rPr>
              <w:t>Физическая культура</w:t>
            </w:r>
          </w:p>
        </w:tc>
        <w:tc>
          <w:tcPr>
            <w:tcW w:w="1597" w:type="dxa"/>
          </w:tcPr>
          <w:p w:rsidR="00676360" w:rsidRPr="00037257" w:rsidRDefault="009F1DA2" w:rsidP="007A65A0">
            <w:pPr>
              <w:ind w:right="305"/>
            </w:pPr>
            <w:r w:rsidRPr="00037257">
              <w:t>5-9</w:t>
            </w:r>
          </w:p>
        </w:tc>
        <w:tc>
          <w:tcPr>
            <w:tcW w:w="5351" w:type="dxa"/>
          </w:tcPr>
          <w:p w:rsidR="00676360" w:rsidRPr="00037257" w:rsidRDefault="009F1DA2" w:rsidP="007A65A0">
            <w:pPr>
              <w:ind w:right="305"/>
            </w:pPr>
            <w:r w:rsidRPr="00037257">
              <w:t>Контрольная работа (практическая работа, тест)</w:t>
            </w:r>
          </w:p>
        </w:tc>
      </w:tr>
      <w:tr w:rsidR="009F1DA2" w:rsidRPr="00037257" w:rsidTr="007A65A0">
        <w:tc>
          <w:tcPr>
            <w:tcW w:w="3473" w:type="dxa"/>
          </w:tcPr>
          <w:p w:rsidR="009F1DA2" w:rsidRPr="00037257" w:rsidRDefault="007611EC" w:rsidP="007A65A0">
            <w:pPr>
              <w:rPr>
                <w:color w:val="000000"/>
              </w:rPr>
            </w:pPr>
            <w:r>
              <w:rPr>
                <w:color w:val="000000"/>
              </w:rPr>
              <w:t>Основы безопасности жизнедеятельности</w:t>
            </w:r>
          </w:p>
        </w:tc>
        <w:tc>
          <w:tcPr>
            <w:tcW w:w="1597" w:type="dxa"/>
          </w:tcPr>
          <w:p w:rsidR="009F1DA2" w:rsidRPr="00037257" w:rsidRDefault="009F1DA2" w:rsidP="007A65A0">
            <w:pPr>
              <w:ind w:right="305"/>
            </w:pPr>
            <w:r w:rsidRPr="00037257">
              <w:t>5-</w:t>
            </w:r>
            <w:r w:rsidR="00B44A74">
              <w:t>7</w:t>
            </w:r>
          </w:p>
        </w:tc>
        <w:tc>
          <w:tcPr>
            <w:tcW w:w="5351" w:type="dxa"/>
          </w:tcPr>
          <w:p w:rsidR="009F1DA2" w:rsidRPr="00037257" w:rsidRDefault="009F1DA2" w:rsidP="007A65A0">
            <w:pPr>
              <w:ind w:right="305"/>
            </w:pPr>
            <w:r w:rsidRPr="00037257">
              <w:t>Контрольная работа (практическая работа, тест)</w:t>
            </w:r>
          </w:p>
        </w:tc>
      </w:tr>
      <w:tr w:rsidR="00B44A74" w:rsidRPr="00037257" w:rsidTr="008D2A2E">
        <w:tc>
          <w:tcPr>
            <w:tcW w:w="3473" w:type="dxa"/>
          </w:tcPr>
          <w:p w:rsidR="00B44A74" w:rsidRPr="00037257" w:rsidRDefault="007611EC" w:rsidP="008D2A2E">
            <w:pPr>
              <w:rPr>
                <w:color w:val="000000"/>
              </w:rPr>
            </w:pPr>
            <w:r>
              <w:rPr>
                <w:color w:val="000000"/>
              </w:rPr>
              <w:t>Основы безопасности и защиты Родины</w:t>
            </w:r>
          </w:p>
        </w:tc>
        <w:tc>
          <w:tcPr>
            <w:tcW w:w="1597" w:type="dxa"/>
          </w:tcPr>
          <w:p w:rsidR="00B44A74" w:rsidRPr="00037257" w:rsidRDefault="007611EC" w:rsidP="008D2A2E">
            <w:pPr>
              <w:ind w:right="305"/>
            </w:pPr>
            <w:r>
              <w:t>8</w:t>
            </w:r>
            <w:r w:rsidR="00B44A74" w:rsidRPr="00037257">
              <w:t>-</w:t>
            </w:r>
            <w:r>
              <w:t>9</w:t>
            </w:r>
          </w:p>
        </w:tc>
        <w:tc>
          <w:tcPr>
            <w:tcW w:w="5351" w:type="dxa"/>
          </w:tcPr>
          <w:p w:rsidR="00B44A74" w:rsidRPr="00037257" w:rsidRDefault="00B44A74" w:rsidP="008D2A2E">
            <w:pPr>
              <w:ind w:right="305"/>
            </w:pPr>
            <w:r w:rsidRPr="00037257">
              <w:t>Контрольная работа (практическая работа, тест)</w:t>
            </w:r>
          </w:p>
        </w:tc>
      </w:tr>
      <w:tr w:rsidR="00676360" w:rsidRPr="00037257" w:rsidTr="007A65A0">
        <w:tc>
          <w:tcPr>
            <w:tcW w:w="3473" w:type="dxa"/>
          </w:tcPr>
          <w:p w:rsidR="00676360" w:rsidRPr="00037257" w:rsidRDefault="007E0A83" w:rsidP="007A65A0">
            <w:pPr>
              <w:ind w:right="305"/>
            </w:pPr>
            <w:r>
              <w:lastRenderedPageBreak/>
              <w:t>Финансовая грамотность</w:t>
            </w:r>
          </w:p>
        </w:tc>
        <w:tc>
          <w:tcPr>
            <w:tcW w:w="1597" w:type="dxa"/>
          </w:tcPr>
          <w:p w:rsidR="00676360" w:rsidRPr="00037257" w:rsidRDefault="009A65E5" w:rsidP="007A65A0">
            <w:pPr>
              <w:ind w:right="305"/>
            </w:pPr>
            <w:r w:rsidRPr="00037257">
              <w:t>5</w:t>
            </w:r>
          </w:p>
        </w:tc>
        <w:tc>
          <w:tcPr>
            <w:tcW w:w="5351" w:type="dxa"/>
          </w:tcPr>
          <w:p w:rsidR="00676360" w:rsidRPr="00037257" w:rsidRDefault="00676360" w:rsidP="007E0A83">
            <w:pPr>
              <w:ind w:right="305"/>
            </w:pPr>
            <w:r w:rsidRPr="00037257">
              <w:t>Контрольная работа (</w:t>
            </w:r>
            <w:r w:rsidR="007E0A83">
              <w:t>тест</w:t>
            </w:r>
            <w:r w:rsidRPr="00037257">
              <w:t>)</w:t>
            </w:r>
          </w:p>
        </w:tc>
      </w:tr>
    </w:tbl>
    <w:p w:rsidR="00233F50" w:rsidRDefault="00233F50" w:rsidP="00C073B2">
      <w:pPr>
        <w:rPr>
          <w:b/>
        </w:rPr>
      </w:pPr>
    </w:p>
    <w:p w:rsidR="00EB4FB6" w:rsidRPr="00C466CE" w:rsidRDefault="00EB4FB6" w:rsidP="00C073B2">
      <w:pPr>
        <w:rPr>
          <w:b/>
        </w:rPr>
      </w:pPr>
    </w:p>
    <w:p w:rsidR="006827F2" w:rsidRDefault="006827F2" w:rsidP="006827F2">
      <w:pPr>
        <w:ind w:right="305"/>
        <w:jc w:val="center"/>
        <w:rPr>
          <w:b/>
        </w:rPr>
      </w:pPr>
      <w:r w:rsidRPr="00C466CE">
        <w:rPr>
          <w:b/>
        </w:rPr>
        <w:t>Учебный п</w:t>
      </w:r>
      <w:r w:rsidR="00C073B2">
        <w:rPr>
          <w:b/>
        </w:rPr>
        <w:t>лан 5а,</w:t>
      </w:r>
      <w:r w:rsidR="00916470">
        <w:rPr>
          <w:b/>
        </w:rPr>
        <w:t xml:space="preserve"> 5</w:t>
      </w:r>
      <w:r w:rsidR="00C93C59">
        <w:rPr>
          <w:b/>
        </w:rPr>
        <w:t>б</w:t>
      </w:r>
      <w:r w:rsidR="00233F50">
        <w:rPr>
          <w:b/>
        </w:rPr>
        <w:t>, 5в</w:t>
      </w:r>
      <w:r w:rsidR="0091687B">
        <w:rPr>
          <w:b/>
        </w:rPr>
        <w:t xml:space="preserve"> классов</w:t>
      </w:r>
      <w:r w:rsidR="00F4071B">
        <w:rPr>
          <w:b/>
        </w:rPr>
        <w:t xml:space="preserve"> на 2025-2026</w:t>
      </w:r>
      <w:r w:rsidRPr="00C466CE">
        <w:rPr>
          <w:b/>
        </w:rPr>
        <w:t xml:space="preserve"> учебный год </w:t>
      </w:r>
    </w:p>
    <w:p w:rsidR="00916470" w:rsidRPr="00C466CE" w:rsidRDefault="00916470" w:rsidP="006827F2">
      <w:pPr>
        <w:ind w:right="305"/>
        <w:jc w:val="center"/>
        <w:rPr>
          <w:b/>
        </w:rPr>
      </w:pPr>
    </w:p>
    <w:tbl>
      <w:tblPr>
        <w:tblW w:w="0" w:type="auto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3"/>
        <w:gridCol w:w="2620"/>
        <w:gridCol w:w="1854"/>
        <w:gridCol w:w="2484"/>
      </w:tblGrid>
      <w:tr w:rsidR="006827F2" w:rsidRPr="00C466CE" w:rsidTr="006827F2">
        <w:tc>
          <w:tcPr>
            <w:tcW w:w="2533" w:type="dxa"/>
            <w:vMerge w:val="restart"/>
            <w:shd w:val="clear" w:color="auto" w:fill="auto"/>
          </w:tcPr>
          <w:p w:rsidR="006827F2" w:rsidRPr="00C466CE" w:rsidRDefault="006827F2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Предметные области</w:t>
            </w:r>
          </w:p>
        </w:tc>
        <w:tc>
          <w:tcPr>
            <w:tcW w:w="2620" w:type="dxa"/>
            <w:vMerge w:val="restart"/>
            <w:shd w:val="clear" w:color="auto" w:fill="auto"/>
          </w:tcPr>
          <w:p w:rsidR="006827F2" w:rsidRPr="00C466CE" w:rsidRDefault="006827F2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Учебные предметы</w:t>
            </w:r>
          </w:p>
        </w:tc>
        <w:tc>
          <w:tcPr>
            <w:tcW w:w="4338" w:type="dxa"/>
            <w:gridSpan w:val="2"/>
            <w:shd w:val="clear" w:color="auto" w:fill="auto"/>
          </w:tcPr>
          <w:p w:rsidR="006827F2" w:rsidRPr="00C466CE" w:rsidRDefault="006827F2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Количество часов в неделю</w:t>
            </w:r>
          </w:p>
        </w:tc>
      </w:tr>
      <w:tr w:rsidR="006827F2" w:rsidRPr="00C466CE" w:rsidTr="006827F2">
        <w:tc>
          <w:tcPr>
            <w:tcW w:w="2533" w:type="dxa"/>
            <w:vMerge/>
            <w:shd w:val="clear" w:color="auto" w:fill="auto"/>
          </w:tcPr>
          <w:p w:rsidR="006827F2" w:rsidRPr="00C466CE" w:rsidRDefault="006827F2" w:rsidP="006827F2">
            <w:pPr>
              <w:jc w:val="center"/>
              <w:rPr>
                <w:b/>
              </w:rPr>
            </w:pPr>
          </w:p>
        </w:tc>
        <w:tc>
          <w:tcPr>
            <w:tcW w:w="2620" w:type="dxa"/>
            <w:vMerge/>
            <w:shd w:val="clear" w:color="auto" w:fill="auto"/>
          </w:tcPr>
          <w:p w:rsidR="006827F2" w:rsidRPr="00C466CE" w:rsidRDefault="006827F2" w:rsidP="006827F2">
            <w:pPr>
              <w:jc w:val="center"/>
              <w:rPr>
                <w:b/>
              </w:rPr>
            </w:pPr>
          </w:p>
        </w:tc>
        <w:tc>
          <w:tcPr>
            <w:tcW w:w="1854" w:type="dxa"/>
            <w:shd w:val="clear" w:color="auto" w:fill="auto"/>
          </w:tcPr>
          <w:p w:rsidR="006827F2" w:rsidRPr="00C466CE" w:rsidRDefault="006827F2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5 а,</w:t>
            </w:r>
            <w:r w:rsidR="00916470">
              <w:rPr>
                <w:b/>
              </w:rPr>
              <w:t xml:space="preserve"> </w:t>
            </w:r>
            <w:proofErr w:type="gramStart"/>
            <w:r w:rsidRPr="00C466CE">
              <w:rPr>
                <w:b/>
              </w:rPr>
              <w:t>б</w:t>
            </w:r>
            <w:proofErr w:type="gramEnd"/>
            <w:r w:rsidR="0050587D">
              <w:rPr>
                <w:b/>
              </w:rPr>
              <w:t>, в</w:t>
            </w:r>
          </w:p>
        </w:tc>
        <w:tc>
          <w:tcPr>
            <w:tcW w:w="2484" w:type="dxa"/>
            <w:shd w:val="clear" w:color="auto" w:fill="auto"/>
          </w:tcPr>
          <w:p w:rsidR="006827F2" w:rsidRPr="00C466CE" w:rsidRDefault="006827F2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Итого:</w:t>
            </w:r>
          </w:p>
        </w:tc>
      </w:tr>
      <w:tr w:rsidR="006827F2" w:rsidRPr="00C466CE" w:rsidTr="006827F2">
        <w:tc>
          <w:tcPr>
            <w:tcW w:w="9491" w:type="dxa"/>
            <w:gridSpan w:val="4"/>
            <w:shd w:val="clear" w:color="auto" w:fill="auto"/>
          </w:tcPr>
          <w:p w:rsidR="006827F2" w:rsidRPr="00C466CE" w:rsidRDefault="006827F2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Обязательная часть</w:t>
            </w:r>
          </w:p>
        </w:tc>
      </w:tr>
      <w:tr w:rsidR="006827F2" w:rsidRPr="00C466CE" w:rsidTr="006827F2">
        <w:trPr>
          <w:trHeight w:val="272"/>
        </w:trPr>
        <w:tc>
          <w:tcPr>
            <w:tcW w:w="2533" w:type="dxa"/>
            <w:vMerge w:val="restart"/>
            <w:shd w:val="clear" w:color="auto" w:fill="auto"/>
          </w:tcPr>
          <w:p w:rsidR="002530C5" w:rsidRPr="00E73A64" w:rsidRDefault="002530C5" w:rsidP="002530C5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2"/>
                <w:szCs w:val="22"/>
              </w:rPr>
            </w:pPr>
            <w:r w:rsidRPr="00E73A64">
              <w:rPr>
                <w:bCs/>
                <w:sz w:val="22"/>
                <w:szCs w:val="22"/>
              </w:rPr>
              <w:t xml:space="preserve">Русский язык </w:t>
            </w:r>
          </w:p>
          <w:p w:rsidR="006827F2" w:rsidRPr="00C466CE" w:rsidRDefault="002530C5" w:rsidP="002530C5">
            <w:pPr>
              <w:rPr>
                <w:b/>
              </w:rPr>
            </w:pPr>
            <w:r w:rsidRPr="00E73A64">
              <w:rPr>
                <w:bCs/>
                <w:sz w:val="22"/>
                <w:szCs w:val="22"/>
              </w:rPr>
              <w:t>и литература</w:t>
            </w:r>
          </w:p>
        </w:tc>
        <w:tc>
          <w:tcPr>
            <w:tcW w:w="2620" w:type="dxa"/>
            <w:shd w:val="clear" w:color="auto" w:fill="auto"/>
            <w:vAlign w:val="center"/>
          </w:tcPr>
          <w:p w:rsidR="006827F2" w:rsidRPr="00C466CE" w:rsidRDefault="006827F2" w:rsidP="006827F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C466CE">
              <w:rPr>
                <w:bCs/>
              </w:rPr>
              <w:t>Русский язык</w:t>
            </w:r>
          </w:p>
        </w:tc>
        <w:tc>
          <w:tcPr>
            <w:tcW w:w="1854" w:type="dxa"/>
            <w:shd w:val="clear" w:color="auto" w:fill="auto"/>
          </w:tcPr>
          <w:p w:rsidR="006827F2" w:rsidRPr="00C466CE" w:rsidRDefault="006827F2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5</w:t>
            </w:r>
          </w:p>
        </w:tc>
        <w:tc>
          <w:tcPr>
            <w:tcW w:w="2484" w:type="dxa"/>
            <w:shd w:val="clear" w:color="auto" w:fill="auto"/>
          </w:tcPr>
          <w:p w:rsidR="006827F2" w:rsidRPr="00C466CE" w:rsidRDefault="00123E6B" w:rsidP="006827F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0587D">
              <w:rPr>
                <w:b/>
              </w:rPr>
              <w:t>5</w:t>
            </w:r>
          </w:p>
        </w:tc>
      </w:tr>
      <w:tr w:rsidR="006827F2" w:rsidRPr="00C466CE" w:rsidTr="006827F2">
        <w:trPr>
          <w:trHeight w:val="350"/>
        </w:trPr>
        <w:tc>
          <w:tcPr>
            <w:tcW w:w="2533" w:type="dxa"/>
            <w:vMerge/>
            <w:shd w:val="clear" w:color="auto" w:fill="auto"/>
          </w:tcPr>
          <w:p w:rsidR="006827F2" w:rsidRPr="00C466CE" w:rsidRDefault="006827F2" w:rsidP="006827F2">
            <w:pPr>
              <w:rPr>
                <w:b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6827F2" w:rsidRPr="00C466CE" w:rsidRDefault="006827F2" w:rsidP="006827F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C466CE">
              <w:rPr>
                <w:bCs/>
              </w:rPr>
              <w:t>Литература</w:t>
            </w:r>
          </w:p>
        </w:tc>
        <w:tc>
          <w:tcPr>
            <w:tcW w:w="1854" w:type="dxa"/>
            <w:shd w:val="clear" w:color="auto" w:fill="auto"/>
          </w:tcPr>
          <w:p w:rsidR="006827F2" w:rsidRPr="00C466CE" w:rsidRDefault="006827F2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3</w:t>
            </w:r>
          </w:p>
        </w:tc>
        <w:tc>
          <w:tcPr>
            <w:tcW w:w="2484" w:type="dxa"/>
            <w:shd w:val="clear" w:color="auto" w:fill="auto"/>
          </w:tcPr>
          <w:p w:rsidR="006827F2" w:rsidRPr="00C466CE" w:rsidRDefault="0050587D" w:rsidP="006827F2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2530C5" w:rsidRPr="00C466CE" w:rsidTr="006827F2">
        <w:trPr>
          <w:trHeight w:val="299"/>
        </w:trPr>
        <w:tc>
          <w:tcPr>
            <w:tcW w:w="2533" w:type="dxa"/>
            <w:shd w:val="clear" w:color="auto" w:fill="auto"/>
          </w:tcPr>
          <w:p w:rsidR="002530C5" w:rsidRPr="00C073B2" w:rsidRDefault="002530C5" w:rsidP="006827F2">
            <w:r w:rsidRPr="00C073B2">
              <w:t>Иностранные языки</w:t>
            </w:r>
          </w:p>
        </w:tc>
        <w:tc>
          <w:tcPr>
            <w:tcW w:w="2620" w:type="dxa"/>
            <w:shd w:val="clear" w:color="auto" w:fill="auto"/>
            <w:vAlign w:val="bottom"/>
          </w:tcPr>
          <w:p w:rsidR="002530C5" w:rsidRPr="00C466CE" w:rsidRDefault="00916470" w:rsidP="008A0ADE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Иностранный язык (английский)</w:t>
            </w:r>
          </w:p>
        </w:tc>
        <w:tc>
          <w:tcPr>
            <w:tcW w:w="1854" w:type="dxa"/>
            <w:shd w:val="clear" w:color="auto" w:fill="auto"/>
          </w:tcPr>
          <w:p w:rsidR="002530C5" w:rsidRPr="00C466CE" w:rsidRDefault="002530C5" w:rsidP="008A0ADE">
            <w:pPr>
              <w:jc w:val="center"/>
              <w:rPr>
                <w:b/>
              </w:rPr>
            </w:pPr>
            <w:r w:rsidRPr="00C466CE">
              <w:rPr>
                <w:b/>
              </w:rPr>
              <w:t>3</w:t>
            </w:r>
          </w:p>
        </w:tc>
        <w:tc>
          <w:tcPr>
            <w:tcW w:w="2484" w:type="dxa"/>
            <w:shd w:val="clear" w:color="auto" w:fill="auto"/>
          </w:tcPr>
          <w:p w:rsidR="002530C5" w:rsidRPr="00C466CE" w:rsidRDefault="0050587D" w:rsidP="008A0ADE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827F2" w:rsidRPr="00C466CE" w:rsidTr="006827F2">
        <w:tc>
          <w:tcPr>
            <w:tcW w:w="2533" w:type="dxa"/>
            <w:shd w:val="clear" w:color="auto" w:fill="auto"/>
          </w:tcPr>
          <w:p w:rsidR="006827F2" w:rsidRPr="00C466CE" w:rsidRDefault="006827F2" w:rsidP="006827F2">
            <w:r w:rsidRPr="00C466CE">
              <w:t>Математика и информатика</w:t>
            </w:r>
          </w:p>
        </w:tc>
        <w:tc>
          <w:tcPr>
            <w:tcW w:w="2620" w:type="dxa"/>
            <w:shd w:val="clear" w:color="auto" w:fill="auto"/>
          </w:tcPr>
          <w:p w:rsidR="006827F2" w:rsidRPr="00C466CE" w:rsidRDefault="006827F2" w:rsidP="006827F2">
            <w:r w:rsidRPr="00C466CE">
              <w:t>Математика</w:t>
            </w:r>
          </w:p>
        </w:tc>
        <w:tc>
          <w:tcPr>
            <w:tcW w:w="1854" w:type="dxa"/>
            <w:shd w:val="clear" w:color="auto" w:fill="auto"/>
          </w:tcPr>
          <w:p w:rsidR="006827F2" w:rsidRPr="00C466CE" w:rsidRDefault="006827F2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5</w:t>
            </w:r>
          </w:p>
        </w:tc>
        <w:tc>
          <w:tcPr>
            <w:tcW w:w="2484" w:type="dxa"/>
            <w:shd w:val="clear" w:color="auto" w:fill="auto"/>
          </w:tcPr>
          <w:p w:rsidR="006827F2" w:rsidRPr="00C466CE" w:rsidRDefault="002522C4" w:rsidP="006827F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0587D">
              <w:rPr>
                <w:b/>
              </w:rPr>
              <w:t>5</w:t>
            </w:r>
          </w:p>
        </w:tc>
      </w:tr>
      <w:tr w:rsidR="006827F2" w:rsidRPr="00C466CE" w:rsidTr="006827F2">
        <w:trPr>
          <w:trHeight w:val="280"/>
        </w:trPr>
        <w:tc>
          <w:tcPr>
            <w:tcW w:w="2533" w:type="dxa"/>
            <w:vMerge w:val="restart"/>
            <w:shd w:val="clear" w:color="auto" w:fill="auto"/>
          </w:tcPr>
          <w:p w:rsidR="006827F2" w:rsidRPr="00C466CE" w:rsidRDefault="006827F2" w:rsidP="006827F2">
            <w:r w:rsidRPr="00C466CE">
              <w:t>Общественно-научные предметы</w:t>
            </w:r>
          </w:p>
        </w:tc>
        <w:tc>
          <w:tcPr>
            <w:tcW w:w="2620" w:type="dxa"/>
            <w:tcBorders>
              <w:bottom w:val="single" w:sz="4" w:space="0" w:color="auto"/>
            </w:tcBorders>
            <w:shd w:val="clear" w:color="auto" w:fill="auto"/>
          </w:tcPr>
          <w:p w:rsidR="006827F2" w:rsidRPr="00C466CE" w:rsidRDefault="002530C5" w:rsidP="00123E6B">
            <w:r w:rsidRPr="00C466CE">
              <w:t>История</w:t>
            </w:r>
            <w:r>
              <w:t xml:space="preserve"> </w:t>
            </w:r>
          </w:p>
        </w:tc>
        <w:tc>
          <w:tcPr>
            <w:tcW w:w="1854" w:type="dxa"/>
            <w:tcBorders>
              <w:bottom w:val="single" w:sz="4" w:space="0" w:color="auto"/>
            </w:tcBorders>
            <w:shd w:val="clear" w:color="auto" w:fill="auto"/>
          </w:tcPr>
          <w:p w:rsidR="006827F2" w:rsidRPr="00C466CE" w:rsidRDefault="00F4071B" w:rsidP="006827F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484" w:type="dxa"/>
            <w:tcBorders>
              <w:bottom w:val="single" w:sz="4" w:space="0" w:color="auto"/>
            </w:tcBorders>
            <w:shd w:val="clear" w:color="auto" w:fill="auto"/>
          </w:tcPr>
          <w:p w:rsidR="006827F2" w:rsidRPr="00C466CE" w:rsidRDefault="00F4071B" w:rsidP="006827F2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827F2" w:rsidRPr="00C466CE" w:rsidTr="006827F2">
        <w:trPr>
          <w:trHeight w:val="140"/>
        </w:trPr>
        <w:tc>
          <w:tcPr>
            <w:tcW w:w="2533" w:type="dxa"/>
            <w:vMerge/>
            <w:shd w:val="clear" w:color="auto" w:fill="auto"/>
          </w:tcPr>
          <w:p w:rsidR="006827F2" w:rsidRPr="00C466CE" w:rsidRDefault="006827F2" w:rsidP="006827F2"/>
        </w:tc>
        <w:tc>
          <w:tcPr>
            <w:tcW w:w="2620" w:type="dxa"/>
            <w:tcBorders>
              <w:top w:val="single" w:sz="4" w:space="0" w:color="auto"/>
            </w:tcBorders>
            <w:shd w:val="clear" w:color="auto" w:fill="auto"/>
          </w:tcPr>
          <w:p w:rsidR="006827F2" w:rsidRPr="00C466CE" w:rsidRDefault="006827F2" w:rsidP="006827F2">
            <w:r w:rsidRPr="00C466CE">
              <w:t>География</w:t>
            </w:r>
          </w:p>
        </w:tc>
        <w:tc>
          <w:tcPr>
            <w:tcW w:w="1854" w:type="dxa"/>
            <w:tcBorders>
              <w:top w:val="single" w:sz="4" w:space="0" w:color="auto"/>
            </w:tcBorders>
            <w:shd w:val="clear" w:color="auto" w:fill="auto"/>
          </w:tcPr>
          <w:p w:rsidR="006827F2" w:rsidRPr="00C466CE" w:rsidRDefault="006827F2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1</w:t>
            </w:r>
          </w:p>
        </w:tc>
        <w:tc>
          <w:tcPr>
            <w:tcW w:w="2484" w:type="dxa"/>
            <w:tcBorders>
              <w:top w:val="single" w:sz="4" w:space="0" w:color="auto"/>
            </w:tcBorders>
            <w:shd w:val="clear" w:color="auto" w:fill="auto"/>
          </w:tcPr>
          <w:p w:rsidR="006827F2" w:rsidRPr="00C466CE" w:rsidRDefault="0050587D" w:rsidP="006827F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6827F2" w:rsidRPr="00C466CE" w:rsidTr="006827F2">
        <w:tc>
          <w:tcPr>
            <w:tcW w:w="2533" w:type="dxa"/>
            <w:shd w:val="clear" w:color="auto" w:fill="auto"/>
          </w:tcPr>
          <w:p w:rsidR="006827F2" w:rsidRPr="00C466CE" w:rsidRDefault="006827F2" w:rsidP="006827F2">
            <w:r w:rsidRPr="00C466CE">
              <w:t>Естественнонаучные предметы</w:t>
            </w:r>
          </w:p>
        </w:tc>
        <w:tc>
          <w:tcPr>
            <w:tcW w:w="2620" w:type="dxa"/>
            <w:shd w:val="clear" w:color="auto" w:fill="auto"/>
          </w:tcPr>
          <w:p w:rsidR="006827F2" w:rsidRPr="00C466CE" w:rsidRDefault="006827F2" w:rsidP="006827F2">
            <w:r w:rsidRPr="00C466CE">
              <w:t>Биология</w:t>
            </w:r>
          </w:p>
        </w:tc>
        <w:tc>
          <w:tcPr>
            <w:tcW w:w="1854" w:type="dxa"/>
            <w:shd w:val="clear" w:color="auto" w:fill="auto"/>
          </w:tcPr>
          <w:p w:rsidR="006827F2" w:rsidRPr="00C466CE" w:rsidRDefault="006827F2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1</w:t>
            </w:r>
          </w:p>
        </w:tc>
        <w:tc>
          <w:tcPr>
            <w:tcW w:w="2484" w:type="dxa"/>
            <w:shd w:val="clear" w:color="auto" w:fill="auto"/>
          </w:tcPr>
          <w:p w:rsidR="006827F2" w:rsidRPr="00C466CE" w:rsidRDefault="0050587D" w:rsidP="006827F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D4D31" w:rsidRPr="00C466CE" w:rsidTr="006827F2">
        <w:tc>
          <w:tcPr>
            <w:tcW w:w="2533" w:type="dxa"/>
            <w:vMerge w:val="restart"/>
            <w:shd w:val="clear" w:color="auto" w:fill="auto"/>
          </w:tcPr>
          <w:p w:rsidR="00AD4D31" w:rsidRPr="00C466CE" w:rsidRDefault="00AD4D31" w:rsidP="006827F2">
            <w:r w:rsidRPr="00C466CE">
              <w:t>Искусство</w:t>
            </w:r>
          </w:p>
        </w:tc>
        <w:tc>
          <w:tcPr>
            <w:tcW w:w="2620" w:type="dxa"/>
            <w:shd w:val="clear" w:color="auto" w:fill="auto"/>
          </w:tcPr>
          <w:p w:rsidR="00AD4D31" w:rsidRPr="000B6727" w:rsidRDefault="00AD4D31" w:rsidP="00AD4D31">
            <w:pPr>
              <w:rPr>
                <w:color w:val="000000"/>
              </w:rPr>
            </w:pPr>
            <w:r w:rsidRPr="000B6727">
              <w:rPr>
                <w:color w:val="000000"/>
              </w:rPr>
              <w:t xml:space="preserve">Изобразительное искусство </w:t>
            </w:r>
          </w:p>
        </w:tc>
        <w:tc>
          <w:tcPr>
            <w:tcW w:w="1854" w:type="dxa"/>
            <w:shd w:val="clear" w:color="auto" w:fill="auto"/>
          </w:tcPr>
          <w:p w:rsidR="00AD4D31" w:rsidRPr="00C466CE" w:rsidRDefault="00AD4D31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1</w:t>
            </w:r>
          </w:p>
        </w:tc>
        <w:tc>
          <w:tcPr>
            <w:tcW w:w="2484" w:type="dxa"/>
            <w:shd w:val="clear" w:color="auto" w:fill="auto"/>
          </w:tcPr>
          <w:p w:rsidR="00AD4D31" w:rsidRPr="00C466CE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D4D31" w:rsidRPr="00C466CE" w:rsidTr="006827F2">
        <w:tc>
          <w:tcPr>
            <w:tcW w:w="2533" w:type="dxa"/>
            <w:vMerge/>
            <w:shd w:val="clear" w:color="auto" w:fill="auto"/>
          </w:tcPr>
          <w:p w:rsidR="00AD4D31" w:rsidRPr="00C466CE" w:rsidRDefault="00AD4D31" w:rsidP="006827F2"/>
        </w:tc>
        <w:tc>
          <w:tcPr>
            <w:tcW w:w="2620" w:type="dxa"/>
            <w:shd w:val="clear" w:color="auto" w:fill="auto"/>
          </w:tcPr>
          <w:p w:rsidR="00AD4D31" w:rsidRPr="000B6727" w:rsidRDefault="00AD4D31" w:rsidP="00AD4D31">
            <w:pPr>
              <w:rPr>
                <w:color w:val="000000"/>
              </w:rPr>
            </w:pPr>
            <w:r w:rsidRPr="000B6727">
              <w:rPr>
                <w:color w:val="000000"/>
              </w:rPr>
              <w:t>Музыка</w:t>
            </w:r>
          </w:p>
        </w:tc>
        <w:tc>
          <w:tcPr>
            <w:tcW w:w="1854" w:type="dxa"/>
            <w:shd w:val="clear" w:color="auto" w:fill="auto"/>
          </w:tcPr>
          <w:p w:rsidR="00AD4D31" w:rsidRPr="00C466CE" w:rsidRDefault="00AD4D31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1</w:t>
            </w:r>
          </w:p>
        </w:tc>
        <w:tc>
          <w:tcPr>
            <w:tcW w:w="2484" w:type="dxa"/>
            <w:shd w:val="clear" w:color="auto" w:fill="auto"/>
          </w:tcPr>
          <w:p w:rsidR="00AD4D31" w:rsidRPr="00C466CE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D4D31" w:rsidRPr="00C466CE" w:rsidTr="006827F2">
        <w:tc>
          <w:tcPr>
            <w:tcW w:w="2533" w:type="dxa"/>
            <w:shd w:val="clear" w:color="auto" w:fill="auto"/>
          </w:tcPr>
          <w:p w:rsidR="00AD4D31" w:rsidRPr="00C466CE" w:rsidRDefault="00AD4D31" w:rsidP="006827F2">
            <w:r w:rsidRPr="00C466CE">
              <w:t>Технология</w:t>
            </w:r>
          </w:p>
        </w:tc>
        <w:tc>
          <w:tcPr>
            <w:tcW w:w="2620" w:type="dxa"/>
            <w:shd w:val="clear" w:color="auto" w:fill="auto"/>
          </w:tcPr>
          <w:p w:rsidR="00AD4D31" w:rsidRPr="00C466CE" w:rsidRDefault="00AD4D31" w:rsidP="006827F2">
            <w:pPr>
              <w:rPr>
                <w:b/>
              </w:rPr>
            </w:pPr>
            <w:r w:rsidRPr="00C466CE">
              <w:t>Т</w:t>
            </w:r>
            <w:r>
              <w:t>руд (т</w:t>
            </w:r>
            <w:r w:rsidRPr="00C466CE">
              <w:t>ехнология</w:t>
            </w:r>
            <w:r>
              <w:t>)</w:t>
            </w:r>
          </w:p>
        </w:tc>
        <w:tc>
          <w:tcPr>
            <w:tcW w:w="1854" w:type="dxa"/>
            <w:shd w:val="clear" w:color="auto" w:fill="auto"/>
          </w:tcPr>
          <w:p w:rsidR="00AD4D31" w:rsidRPr="00C466CE" w:rsidRDefault="00AD4D31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2</w:t>
            </w:r>
          </w:p>
        </w:tc>
        <w:tc>
          <w:tcPr>
            <w:tcW w:w="2484" w:type="dxa"/>
            <w:shd w:val="clear" w:color="auto" w:fill="auto"/>
          </w:tcPr>
          <w:p w:rsidR="00AD4D31" w:rsidRPr="00C466CE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D4D31" w:rsidRPr="00C466CE" w:rsidTr="006827F2">
        <w:tc>
          <w:tcPr>
            <w:tcW w:w="2533" w:type="dxa"/>
            <w:shd w:val="clear" w:color="auto" w:fill="auto"/>
          </w:tcPr>
          <w:p w:rsidR="00AD4D31" w:rsidRPr="00C466CE" w:rsidRDefault="00AD4D31" w:rsidP="007611EC">
            <w:r w:rsidRPr="00C466CE">
              <w:t xml:space="preserve">Физическая культура </w:t>
            </w:r>
          </w:p>
        </w:tc>
        <w:tc>
          <w:tcPr>
            <w:tcW w:w="2620" w:type="dxa"/>
            <w:shd w:val="clear" w:color="auto" w:fill="auto"/>
          </w:tcPr>
          <w:p w:rsidR="00AD4D31" w:rsidRPr="00C466CE" w:rsidRDefault="00AD4D31" w:rsidP="006827F2">
            <w:r w:rsidRPr="00C466CE">
              <w:t>Физическая культура</w:t>
            </w:r>
          </w:p>
        </w:tc>
        <w:tc>
          <w:tcPr>
            <w:tcW w:w="1854" w:type="dxa"/>
            <w:shd w:val="clear" w:color="auto" w:fill="auto"/>
          </w:tcPr>
          <w:p w:rsidR="00AD4D31" w:rsidRPr="00C466CE" w:rsidRDefault="00AD4D31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2</w:t>
            </w:r>
          </w:p>
        </w:tc>
        <w:tc>
          <w:tcPr>
            <w:tcW w:w="2484" w:type="dxa"/>
            <w:shd w:val="clear" w:color="auto" w:fill="auto"/>
          </w:tcPr>
          <w:p w:rsidR="00AD4D31" w:rsidRPr="00C466CE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D4D31" w:rsidRPr="00C466CE" w:rsidTr="006827F2">
        <w:tc>
          <w:tcPr>
            <w:tcW w:w="2533" w:type="dxa"/>
            <w:shd w:val="clear" w:color="auto" w:fill="auto"/>
          </w:tcPr>
          <w:p w:rsidR="00AD4D31" w:rsidRPr="00C466CE" w:rsidRDefault="00AD4D31" w:rsidP="006827F2">
            <w:r w:rsidRPr="00C466CE">
              <w:t>Итого</w:t>
            </w:r>
          </w:p>
        </w:tc>
        <w:tc>
          <w:tcPr>
            <w:tcW w:w="2620" w:type="dxa"/>
            <w:shd w:val="clear" w:color="auto" w:fill="auto"/>
          </w:tcPr>
          <w:p w:rsidR="00AD4D31" w:rsidRPr="00C466CE" w:rsidRDefault="00AD4D31" w:rsidP="006827F2"/>
        </w:tc>
        <w:tc>
          <w:tcPr>
            <w:tcW w:w="1854" w:type="dxa"/>
            <w:shd w:val="clear" w:color="auto" w:fill="auto"/>
          </w:tcPr>
          <w:p w:rsidR="00AD4D31" w:rsidRPr="00C466CE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484" w:type="dxa"/>
            <w:shd w:val="clear" w:color="auto" w:fill="auto"/>
          </w:tcPr>
          <w:p w:rsidR="00AD4D31" w:rsidRPr="00C466CE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81</w:t>
            </w:r>
          </w:p>
        </w:tc>
      </w:tr>
      <w:tr w:rsidR="00AD4D31" w:rsidRPr="00C466CE" w:rsidTr="006827F2">
        <w:tc>
          <w:tcPr>
            <w:tcW w:w="9491" w:type="dxa"/>
            <w:gridSpan w:val="4"/>
            <w:shd w:val="clear" w:color="auto" w:fill="auto"/>
          </w:tcPr>
          <w:p w:rsidR="00AD4D31" w:rsidRPr="00C466CE" w:rsidRDefault="00AD4D31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Часть, формируемая участниками образовательного процесса</w:t>
            </w:r>
          </w:p>
        </w:tc>
      </w:tr>
      <w:tr w:rsidR="00AD4D31" w:rsidRPr="004C2492" w:rsidTr="006827F2">
        <w:tc>
          <w:tcPr>
            <w:tcW w:w="2533" w:type="dxa"/>
            <w:shd w:val="clear" w:color="auto" w:fill="auto"/>
          </w:tcPr>
          <w:p w:rsidR="00AD4D31" w:rsidRPr="004C2492" w:rsidRDefault="00AD4D31" w:rsidP="006827F2">
            <w:r>
              <w:rPr>
                <w:color w:val="000000"/>
              </w:rPr>
              <w:t>Основы безопасности и защиты Родины</w:t>
            </w:r>
          </w:p>
        </w:tc>
        <w:tc>
          <w:tcPr>
            <w:tcW w:w="2620" w:type="dxa"/>
            <w:shd w:val="clear" w:color="auto" w:fill="auto"/>
          </w:tcPr>
          <w:p w:rsidR="00AD4D31" w:rsidRPr="004C2492" w:rsidRDefault="00AD4D31" w:rsidP="006827F2">
            <w:r w:rsidRPr="004C2492">
              <w:t>Основы безопасности жизнедеятельности</w:t>
            </w:r>
          </w:p>
        </w:tc>
        <w:tc>
          <w:tcPr>
            <w:tcW w:w="1854" w:type="dxa"/>
            <w:shd w:val="clear" w:color="auto" w:fill="auto"/>
          </w:tcPr>
          <w:p w:rsidR="00AD4D31" w:rsidRPr="004C2492" w:rsidRDefault="00AD4D31" w:rsidP="006827F2">
            <w:pPr>
              <w:jc w:val="center"/>
              <w:rPr>
                <w:b/>
              </w:rPr>
            </w:pPr>
            <w:r w:rsidRPr="004C2492">
              <w:rPr>
                <w:b/>
              </w:rPr>
              <w:t>1</w:t>
            </w:r>
          </w:p>
        </w:tc>
        <w:tc>
          <w:tcPr>
            <w:tcW w:w="2484" w:type="dxa"/>
            <w:shd w:val="clear" w:color="auto" w:fill="auto"/>
          </w:tcPr>
          <w:p w:rsidR="00AD4D31" w:rsidRPr="004C2492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D4D31" w:rsidRPr="004C2492" w:rsidTr="006827F2">
        <w:tc>
          <w:tcPr>
            <w:tcW w:w="2533" w:type="dxa"/>
            <w:shd w:val="clear" w:color="auto" w:fill="auto"/>
          </w:tcPr>
          <w:p w:rsidR="00AD4D31" w:rsidRPr="004C2492" w:rsidRDefault="00AD4D31" w:rsidP="006827F2"/>
        </w:tc>
        <w:tc>
          <w:tcPr>
            <w:tcW w:w="2620" w:type="dxa"/>
            <w:shd w:val="clear" w:color="auto" w:fill="auto"/>
          </w:tcPr>
          <w:p w:rsidR="00AD4D31" w:rsidRPr="004C2492" w:rsidRDefault="00AD4D31" w:rsidP="006827F2">
            <w:r>
              <w:t>Финансовая грамотность</w:t>
            </w:r>
          </w:p>
        </w:tc>
        <w:tc>
          <w:tcPr>
            <w:tcW w:w="1854" w:type="dxa"/>
            <w:shd w:val="clear" w:color="auto" w:fill="auto"/>
          </w:tcPr>
          <w:p w:rsidR="00AD4D31" w:rsidRPr="004C2492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84" w:type="dxa"/>
            <w:shd w:val="clear" w:color="auto" w:fill="auto"/>
          </w:tcPr>
          <w:p w:rsidR="00AD4D31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D4D31" w:rsidRPr="00C466CE" w:rsidTr="00876A30">
        <w:tc>
          <w:tcPr>
            <w:tcW w:w="5153" w:type="dxa"/>
            <w:gridSpan w:val="2"/>
            <w:shd w:val="clear" w:color="auto" w:fill="auto"/>
          </w:tcPr>
          <w:p w:rsidR="00AD4D31" w:rsidRPr="00C466CE" w:rsidRDefault="00AD4D31" w:rsidP="006827F2">
            <w:r>
              <w:rPr>
                <w:color w:val="000000"/>
              </w:rPr>
              <w:t>Максимально допустимая недельная нагрузка</w:t>
            </w:r>
          </w:p>
        </w:tc>
        <w:tc>
          <w:tcPr>
            <w:tcW w:w="1854" w:type="dxa"/>
            <w:shd w:val="clear" w:color="auto" w:fill="auto"/>
          </w:tcPr>
          <w:p w:rsidR="00AD4D31" w:rsidRPr="00C466CE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484" w:type="dxa"/>
            <w:shd w:val="clear" w:color="auto" w:fill="auto"/>
          </w:tcPr>
          <w:p w:rsidR="00AD4D31" w:rsidRPr="00C466CE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87</w:t>
            </w:r>
          </w:p>
        </w:tc>
      </w:tr>
    </w:tbl>
    <w:p w:rsidR="00AD4D31" w:rsidRDefault="00AD4D31" w:rsidP="00161DE3">
      <w:pPr>
        <w:ind w:right="305"/>
        <w:rPr>
          <w:b/>
        </w:rPr>
      </w:pPr>
    </w:p>
    <w:p w:rsidR="00AD4D31" w:rsidRDefault="00AD4D31" w:rsidP="006827F2">
      <w:pPr>
        <w:ind w:right="305"/>
        <w:jc w:val="center"/>
        <w:rPr>
          <w:b/>
        </w:rPr>
      </w:pPr>
    </w:p>
    <w:p w:rsidR="00ED645B" w:rsidRDefault="00ED645B" w:rsidP="006827F2">
      <w:pPr>
        <w:ind w:right="305"/>
        <w:jc w:val="center"/>
        <w:rPr>
          <w:b/>
        </w:rPr>
      </w:pPr>
    </w:p>
    <w:p w:rsidR="006827F2" w:rsidRDefault="006827F2" w:rsidP="006827F2">
      <w:pPr>
        <w:ind w:right="305"/>
        <w:jc w:val="center"/>
        <w:rPr>
          <w:b/>
        </w:rPr>
      </w:pPr>
      <w:r w:rsidRPr="00C466CE">
        <w:rPr>
          <w:b/>
        </w:rPr>
        <w:t>Уче</w:t>
      </w:r>
      <w:r w:rsidR="00A16495">
        <w:rPr>
          <w:b/>
        </w:rPr>
        <w:t>бный</w:t>
      </w:r>
      <w:r w:rsidR="008323AA">
        <w:rPr>
          <w:b/>
        </w:rPr>
        <w:t xml:space="preserve"> план 6а,</w:t>
      </w:r>
      <w:r w:rsidR="00916470">
        <w:rPr>
          <w:b/>
        </w:rPr>
        <w:t xml:space="preserve"> 6</w:t>
      </w:r>
      <w:r w:rsidR="0050587D">
        <w:rPr>
          <w:b/>
        </w:rPr>
        <w:t>б</w:t>
      </w:r>
      <w:r w:rsidR="007611EC">
        <w:rPr>
          <w:b/>
        </w:rPr>
        <w:t>, 6в</w:t>
      </w:r>
      <w:r w:rsidR="00916470">
        <w:rPr>
          <w:b/>
        </w:rPr>
        <w:t xml:space="preserve"> кла</w:t>
      </w:r>
      <w:r w:rsidR="003A1384">
        <w:rPr>
          <w:b/>
        </w:rPr>
        <w:t>ссов на 2025</w:t>
      </w:r>
      <w:r w:rsidR="0050587D">
        <w:rPr>
          <w:b/>
        </w:rPr>
        <w:t>-20</w:t>
      </w:r>
      <w:r w:rsidR="003A1384">
        <w:rPr>
          <w:b/>
        </w:rPr>
        <w:t>26</w:t>
      </w:r>
      <w:r w:rsidRPr="00C466CE">
        <w:rPr>
          <w:b/>
        </w:rPr>
        <w:t xml:space="preserve"> учебный год </w:t>
      </w:r>
    </w:p>
    <w:p w:rsidR="00916470" w:rsidRPr="00C466CE" w:rsidRDefault="00916470" w:rsidP="006827F2">
      <w:pPr>
        <w:ind w:right="305"/>
        <w:jc w:val="center"/>
        <w:rPr>
          <w:b/>
        </w:rPr>
      </w:pPr>
    </w:p>
    <w:tbl>
      <w:tblPr>
        <w:tblW w:w="0" w:type="auto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5"/>
        <w:gridCol w:w="2619"/>
        <w:gridCol w:w="1865"/>
        <w:gridCol w:w="2492"/>
      </w:tblGrid>
      <w:tr w:rsidR="006827F2" w:rsidRPr="00C466CE" w:rsidTr="006827F2">
        <w:tc>
          <w:tcPr>
            <w:tcW w:w="2515" w:type="dxa"/>
            <w:vMerge w:val="restart"/>
            <w:shd w:val="clear" w:color="auto" w:fill="auto"/>
          </w:tcPr>
          <w:p w:rsidR="006827F2" w:rsidRPr="00C466CE" w:rsidRDefault="006827F2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Предметные области</w:t>
            </w:r>
          </w:p>
        </w:tc>
        <w:tc>
          <w:tcPr>
            <w:tcW w:w="2619" w:type="dxa"/>
            <w:vMerge w:val="restart"/>
            <w:shd w:val="clear" w:color="auto" w:fill="auto"/>
          </w:tcPr>
          <w:p w:rsidR="006827F2" w:rsidRPr="00C466CE" w:rsidRDefault="006827F2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Учебные предметы</w:t>
            </w:r>
          </w:p>
        </w:tc>
        <w:tc>
          <w:tcPr>
            <w:tcW w:w="4357" w:type="dxa"/>
            <w:gridSpan w:val="2"/>
            <w:shd w:val="clear" w:color="auto" w:fill="auto"/>
          </w:tcPr>
          <w:p w:rsidR="006827F2" w:rsidRPr="00C466CE" w:rsidRDefault="006827F2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Количество часов в неделю</w:t>
            </w:r>
          </w:p>
        </w:tc>
      </w:tr>
      <w:tr w:rsidR="006827F2" w:rsidRPr="00C466CE" w:rsidTr="006827F2">
        <w:tc>
          <w:tcPr>
            <w:tcW w:w="2515" w:type="dxa"/>
            <w:vMerge/>
            <w:shd w:val="clear" w:color="auto" w:fill="auto"/>
          </w:tcPr>
          <w:p w:rsidR="006827F2" w:rsidRPr="00C466CE" w:rsidRDefault="006827F2" w:rsidP="006827F2">
            <w:pPr>
              <w:jc w:val="center"/>
              <w:rPr>
                <w:b/>
              </w:rPr>
            </w:pPr>
          </w:p>
        </w:tc>
        <w:tc>
          <w:tcPr>
            <w:tcW w:w="2619" w:type="dxa"/>
            <w:vMerge/>
            <w:shd w:val="clear" w:color="auto" w:fill="auto"/>
          </w:tcPr>
          <w:p w:rsidR="006827F2" w:rsidRPr="00C466CE" w:rsidRDefault="006827F2" w:rsidP="006827F2">
            <w:pPr>
              <w:jc w:val="center"/>
              <w:rPr>
                <w:b/>
              </w:rPr>
            </w:pPr>
          </w:p>
        </w:tc>
        <w:tc>
          <w:tcPr>
            <w:tcW w:w="1865" w:type="dxa"/>
            <w:shd w:val="clear" w:color="auto" w:fill="auto"/>
          </w:tcPr>
          <w:p w:rsidR="006827F2" w:rsidRPr="00C466CE" w:rsidRDefault="006827F2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6 а,</w:t>
            </w:r>
            <w:r w:rsidR="00916470">
              <w:rPr>
                <w:b/>
              </w:rPr>
              <w:t xml:space="preserve"> </w:t>
            </w:r>
            <w:proofErr w:type="gramStart"/>
            <w:r w:rsidRPr="00C466CE">
              <w:rPr>
                <w:b/>
              </w:rPr>
              <w:t>б</w:t>
            </w:r>
            <w:proofErr w:type="gramEnd"/>
            <w:r w:rsidR="007611EC">
              <w:rPr>
                <w:b/>
              </w:rPr>
              <w:t>, в</w:t>
            </w:r>
          </w:p>
        </w:tc>
        <w:tc>
          <w:tcPr>
            <w:tcW w:w="2492" w:type="dxa"/>
            <w:shd w:val="clear" w:color="auto" w:fill="auto"/>
          </w:tcPr>
          <w:p w:rsidR="006827F2" w:rsidRPr="00C466CE" w:rsidRDefault="006827F2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Итого:</w:t>
            </w:r>
          </w:p>
        </w:tc>
      </w:tr>
      <w:tr w:rsidR="006827F2" w:rsidRPr="00C466CE" w:rsidTr="006827F2">
        <w:tc>
          <w:tcPr>
            <w:tcW w:w="9491" w:type="dxa"/>
            <w:gridSpan w:val="4"/>
            <w:shd w:val="clear" w:color="auto" w:fill="auto"/>
          </w:tcPr>
          <w:p w:rsidR="006827F2" w:rsidRPr="00C466CE" w:rsidRDefault="006827F2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Обязательная часть</w:t>
            </w:r>
          </w:p>
        </w:tc>
      </w:tr>
      <w:tr w:rsidR="006827F2" w:rsidRPr="00C466CE" w:rsidTr="006827F2">
        <w:trPr>
          <w:trHeight w:val="272"/>
        </w:trPr>
        <w:tc>
          <w:tcPr>
            <w:tcW w:w="2515" w:type="dxa"/>
            <w:vMerge w:val="restart"/>
            <w:shd w:val="clear" w:color="auto" w:fill="auto"/>
          </w:tcPr>
          <w:p w:rsidR="002530C5" w:rsidRPr="00E73A64" w:rsidRDefault="002530C5" w:rsidP="002530C5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2"/>
                <w:szCs w:val="22"/>
              </w:rPr>
            </w:pPr>
            <w:r w:rsidRPr="00E73A64">
              <w:rPr>
                <w:bCs/>
                <w:sz w:val="22"/>
                <w:szCs w:val="22"/>
              </w:rPr>
              <w:t xml:space="preserve">Русский язык </w:t>
            </w:r>
          </w:p>
          <w:p w:rsidR="006827F2" w:rsidRPr="00C466CE" w:rsidRDefault="002530C5" w:rsidP="002530C5">
            <w:pPr>
              <w:rPr>
                <w:b/>
              </w:rPr>
            </w:pPr>
            <w:r w:rsidRPr="00E73A64">
              <w:rPr>
                <w:bCs/>
                <w:sz w:val="22"/>
                <w:szCs w:val="22"/>
              </w:rPr>
              <w:t>и литература</w:t>
            </w:r>
          </w:p>
        </w:tc>
        <w:tc>
          <w:tcPr>
            <w:tcW w:w="2619" w:type="dxa"/>
            <w:shd w:val="clear" w:color="auto" w:fill="auto"/>
            <w:vAlign w:val="center"/>
          </w:tcPr>
          <w:p w:rsidR="006827F2" w:rsidRPr="00C466CE" w:rsidRDefault="006827F2" w:rsidP="006827F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C466CE">
              <w:rPr>
                <w:bCs/>
              </w:rPr>
              <w:t>Русский язык</w:t>
            </w:r>
          </w:p>
        </w:tc>
        <w:tc>
          <w:tcPr>
            <w:tcW w:w="1865" w:type="dxa"/>
            <w:shd w:val="clear" w:color="auto" w:fill="auto"/>
          </w:tcPr>
          <w:p w:rsidR="006827F2" w:rsidRPr="00C466CE" w:rsidRDefault="006827F2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6</w:t>
            </w:r>
          </w:p>
        </w:tc>
        <w:tc>
          <w:tcPr>
            <w:tcW w:w="2492" w:type="dxa"/>
            <w:shd w:val="clear" w:color="auto" w:fill="auto"/>
          </w:tcPr>
          <w:p w:rsidR="006827F2" w:rsidRPr="00C466CE" w:rsidRDefault="0050587D" w:rsidP="006827F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7611EC">
              <w:rPr>
                <w:b/>
              </w:rPr>
              <w:t>8</w:t>
            </w:r>
          </w:p>
        </w:tc>
      </w:tr>
      <w:tr w:rsidR="006827F2" w:rsidRPr="00C466CE" w:rsidTr="006827F2">
        <w:trPr>
          <w:trHeight w:val="350"/>
        </w:trPr>
        <w:tc>
          <w:tcPr>
            <w:tcW w:w="2515" w:type="dxa"/>
            <w:vMerge/>
            <w:shd w:val="clear" w:color="auto" w:fill="auto"/>
          </w:tcPr>
          <w:p w:rsidR="006827F2" w:rsidRPr="00C466CE" w:rsidRDefault="006827F2" w:rsidP="006827F2">
            <w:pPr>
              <w:rPr>
                <w:b/>
              </w:rPr>
            </w:pPr>
          </w:p>
        </w:tc>
        <w:tc>
          <w:tcPr>
            <w:tcW w:w="2619" w:type="dxa"/>
            <w:shd w:val="clear" w:color="auto" w:fill="auto"/>
            <w:vAlign w:val="center"/>
          </w:tcPr>
          <w:p w:rsidR="006827F2" w:rsidRPr="00C466CE" w:rsidRDefault="00660B5A" w:rsidP="006827F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Литература</w:t>
            </w:r>
          </w:p>
        </w:tc>
        <w:tc>
          <w:tcPr>
            <w:tcW w:w="1865" w:type="dxa"/>
            <w:shd w:val="clear" w:color="auto" w:fill="auto"/>
          </w:tcPr>
          <w:p w:rsidR="006827F2" w:rsidRPr="00C466CE" w:rsidRDefault="006827F2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3</w:t>
            </w:r>
          </w:p>
        </w:tc>
        <w:tc>
          <w:tcPr>
            <w:tcW w:w="2492" w:type="dxa"/>
            <w:shd w:val="clear" w:color="auto" w:fill="auto"/>
          </w:tcPr>
          <w:p w:rsidR="006827F2" w:rsidRPr="00C466CE" w:rsidRDefault="007611EC" w:rsidP="006827F2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2530C5" w:rsidRPr="00C466CE" w:rsidTr="006827F2">
        <w:trPr>
          <w:trHeight w:val="299"/>
        </w:trPr>
        <w:tc>
          <w:tcPr>
            <w:tcW w:w="2515" w:type="dxa"/>
            <w:shd w:val="clear" w:color="auto" w:fill="auto"/>
          </w:tcPr>
          <w:p w:rsidR="002530C5" w:rsidRPr="00C073B2" w:rsidRDefault="002530C5" w:rsidP="006827F2">
            <w:r w:rsidRPr="00C073B2">
              <w:t>Иностранные языки</w:t>
            </w:r>
          </w:p>
        </w:tc>
        <w:tc>
          <w:tcPr>
            <w:tcW w:w="2619" w:type="dxa"/>
            <w:shd w:val="clear" w:color="auto" w:fill="auto"/>
            <w:vAlign w:val="bottom"/>
          </w:tcPr>
          <w:p w:rsidR="002530C5" w:rsidRPr="00C466CE" w:rsidRDefault="003E273B" w:rsidP="008A0ADE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Иностранный язык (английский)</w:t>
            </w:r>
          </w:p>
        </w:tc>
        <w:tc>
          <w:tcPr>
            <w:tcW w:w="1865" w:type="dxa"/>
            <w:shd w:val="clear" w:color="auto" w:fill="auto"/>
          </w:tcPr>
          <w:p w:rsidR="002530C5" w:rsidRPr="00C466CE" w:rsidRDefault="002530C5" w:rsidP="008A0ADE">
            <w:pPr>
              <w:jc w:val="center"/>
              <w:rPr>
                <w:b/>
              </w:rPr>
            </w:pPr>
            <w:r w:rsidRPr="00C466CE">
              <w:rPr>
                <w:b/>
              </w:rPr>
              <w:t>3</w:t>
            </w:r>
          </w:p>
        </w:tc>
        <w:tc>
          <w:tcPr>
            <w:tcW w:w="2492" w:type="dxa"/>
            <w:shd w:val="clear" w:color="auto" w:fill="auto"/>
          </w:tcPr>
          <w:p w:rsidR="002530C5" w:rsidRPr="00C466CE" w:rsidRDefault="007611EC" w:rsidP="008A0ADE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2530C5" w:rsidRPr="00C466CE" w:rsidTr="006827F2">
        <w:tc>
          <w:tcPr>
            <w:tcW w:w="2515" w:type="dxa"/>
            <w:shd w:val="clear" w:color="auto" w:fill="auto"/>
          </w:tcPr>
          <w:p w:rsidR="002530C5" w:rsidRPr="00C466CE" w:rsidRDefault="002530C5" w:rsidP="006827F2">
            <w:r w:rsidRPr="00C466CE">
              <w:t>Математика и информатика</w:t>
            </w:r>
          </w:p>
        </w:tc>
        <w:tc>
          <w:tcPr>
            <w:tcW w:w="2619" w:type="dxa"/>
            <w:shd w:val="clear" w:color="auto" w:fill="auto"/>
          </w:tcPr>
          <w:p w:rsidR="002530C5" w:rsidRPr="00C466CE" w:rsidRDefault="002530C5" w:rsidP="006827F2">
            <w:r w:rsidRPr="00C466CE">
              <w:t>Математика</w:t>
            </w:r>
          </w:p>
        </w:tc>
        <w:tc>
          <w:tcPr>
            <w:tcW w:w="1865" w:type="dxa"/>
            <w:shd w:val="clear" w:color="auto" w:fill="auto"/>
          </w:tcPr>
          <w:p w:rsidR="002530C5" w:rsidRPr="00C466CE" w:rsidRDefault="002530C5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5</w:t>
            </w:r>
          </w:p>
        </w:tc>
        <w:tc>
          <w:tcPr>
            <w:tcW w:w="2492" w:type="dxa"/>
            <w:shd w:val="clear" w:color="auto" w:fill="auto"/>
          </w:tcPr>
          <w:p w:rsidR="002530C5" w:rsidRPr="00C466CE" w:rsidRDefault="0050587D" w:rsidP="006827F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7611EC">
              <w:rPr>
                <w:b/>
              </w:rPr>
              <w:t>5</w:t>
            </w:r>
          </w:p>
        </w:tc>
      </w:tr>
      <w:tr w:rsidR="00AD4D31" w:rsidRPr="00C466CE" w:rsidTr="00AD4D31">
        <w:trPr>
          <w:trHeight w:val="345"/>
        </w:trPr>
        <w:tc>
          <w:tcPr>
            <w:tcW w:w="2515" w:type="dxa"/>
            <w:vMerge w:val="restart"/>
            <w:shd w:val="clear" w:color="auto" w:fill="auto"/>
          </w:tcPr>
          <w:p w:rsidR="00AD4D31" w:rsidRPr="00C466CE" w:rsidRDefault="00AD4D31" w:rsidP="006827F2">
            <w:r w:rsidRPr="00C466CE">
              <w:t>Общественно-научные предметы</w:t>
            </w:r>
          </w:p>
        </w:tc>
        <w:tc>
          <w:tcPr>
            <w:tcW w:w="2619" w:type="dxa"/>
            <w:shd w:val="clear" w:color="auto" w:fill="auto"/>
          </w:tcPr>
          <w:p w:rsidR="00AD4D31" w:rsidRPr="00233F50" w:rsidRDefault="00AD4D31" w:rsidP="00233F50">
            <w:r w:rsidRPr="00233F50">
              <w:t xml:space="preserve">История </w:t>
            </w:r>
          </w:p>
        </w:tc>
        <w:tc>
          <w:tcPr>
            <w:tcW w:w="1865" w:type="dxa"/>
            <w:shd w:val="clear" w:color="auto" w:fill="auto"/>
          </w:tcPr>
          <w:p w:rsidR="00AD4D31" w:rsidRPr="00AD4D31" w:rsidRDefault="00AD4D31" w:rsidP="006827F2">
            <w:pPr>
              <w:jc w:val="center"/>
              <w:rPr>
                <w:b/>
              </w:rPr>
            </w:pPr>
            <w:r w:rsidRPr="00AD4D31">
              <w:rPr>
                <w:b/>
              </w:rPr>
              <w:t>3</w:t>
            </w:r>
          </w:p>
        </w:tc>
        <w:tc>
          <w:tcPr>
            <w:tcW w:w="2492" w:type="dxa"/>
            <w:shd w:val="clear" w:color="auto" w:fill="auto"/>
          </w:tcPr>
          <w:p w:rsidR="00AD4D31" w:rsidRPr="00AD4D31" w:rsidRDefault="00AD4D31" w:rsidP="006827F2">
            <w:pPr>
              <w:jc w:val="center"/>
              <w:rPr>
                <w:b/>
              </w:rPr>
            </w:pPr>
            <w:r w:rsidRPr="00AD4D31">
              <w:rPr>
                <w:b/>
              </w:rPr>
              <w:t>9</w:t>
            </w:r>
          </w:p>
        </w:tc>
      </w:tr>
      <w:tr w:rsidR="002530C5" w:rsidRPr="00C466CE" w:rsidTr="006827F2">
        <w:trPr>
          <w:trHeight w:val="140"/>
        </w:trPr>
        <w:tc>
          <w:tcPr>
            <w:tcW w:w="2515" w:type="dxa"/>
            <w:vMerge/>
            <w:shd w:val="clear" w:color="auto" w:fill="auto"/>
          </w:tcPr>
          <w:p w:rsidR="002530C5" w:rsidRPr="00C466CE" w:rsidRDefault="002530C5" w:rsidP="006827F2"/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</w:tcPr>
          <w:p w:rsidR="002530C5" w:rsidRPr="00C466CE" w:rsidRDefault="002530C5" w:rsidP="006827F2">
            <w:r w:rsidRPr="00C466CE">
              <w:t>География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</w:tcPr>
          <w:p w:rsidR="002530C5" w:rsidRPr="00C466CE" w:rsidRDefault="002530C5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1</w:t>
            </w:r>
          </w:p>
        </w:tc>
        <w:tc>
          <w:tcPr>
            <w:tcW w:w="2492" w:type="dxa"/>
            <w:tcBorders>
              <w:top w:val="single" w:sz="4" w:space="0" w:color="auto"/>
            </w:tcBorders>
            <w:shd w:val="clear" w:color="auto" w:fill="auto"/>
          </w:tcPr>
          <w:p w:rsidR="002530C5" w:rsidRPr="00C466CE" w:rsidRDefault="007611EC" w:rsidP="006827F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530C5" w:rsidRPr="00C466CE" w:rsidTr="006827F2">
        <w:tc>
          <w:tcPr>
            <w:tcW w:w="2515" w:type="dxa"/>
            <w:shd w:val="clear" w:color="auto" w:fill="auto"/>
          </w:tcPr>
          <w:p w:rsidR="002530C5" w:rsidRPr="00C466CE" w:rsidRDefault="002530C5" w:rsidP="006827F2">
            <w:r w:rsidRPr="00C466CE">
              <w:t>Естественнонаучные предметы</w:t>
            </w:r>
          </w:p>
        </w:tc>
        <w:tc>
          <w:tcPr>
            <w:tcW w:w="2619" w:type="dxa"/>
            <w:shd w:val="clear" w:color="auto" w:fill="auto"/>
          </w:tcPr>
          <w:p w:rsidR="002530C5" w:rsidRPr="00C466CE" w:rsidRDefault="002530C5" w:rsidP="006827F2">
            <w:r w:rsidRPr="00C466CE">
              <w:t>Биология</w:t>
            </w:r>
          </w:p>
        </w:tc>
        <w:tc>
          <w:tcPr>
            <w:tcW w:w="1865" w:type="dxa"/>
            <w:shd w:val="clear" w:color="auto" w:fill="auto"/>
          </w:tcPr>
          <w:p w:rsidR="002530C5" w:rsidRPr="00C466CE" w:rsidRDefault="002530C5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:rsidR="002530C5" w:rsidRPr="00C466CE" w:rsidRDefault="007611EC" w:rsidP="006827F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D4D31" w:rsidRPr="00C466CE" w:rsidTr="006827F2">
        <w:tc>
          <w:tcPr>
            <w:tcW w:w="2515" w:type="dxa"/>
            <w:vMerge w:val="restart"/>
            <w:shd w:val="clear" w:color="auto" w:fill="auto"/>
          </w:tcPr>
          <w:p w:rsidR="00AD4D31" w:rsidRPr="00C466CE" w:rsidRDefault="00AD4D31" w:rsidP="006827F2">
            <w:r w:rsidRPr="00C466CE">
              <w:t>Искусство</w:t>
            </w:r>
          </w:p>
        </w:tc>
        <w:tc>
          <w:tcPr>
            <w:tcW w:w="2619" w:type="dxa"/>
            <w:shd w:val="clear" w:color="auto" w:fill="auto"/>
          </w:tcPr>
          <w:p w:rsidR="00AD4D31" w:rsidRPr="000B6727" w:rsidRDefault="00AD4D31" w:rsidP="00AD4D31">
            <w:pPr>
              <w:rPr>
                <w:color w:val="000000"/>
              </w:rPr>
            </w:pPr>
            <w:r w:rsidRPr="000B6727">
              <w:rPr>
                <w:color w:val="000000"/>
              </w:rPr>
              <w:t xml:space="preserve">Изобразительное искусство </w:t>
            </w:r>
          </w:p>
        </w:tc>
        <w:tc>
          <w:tcPr>
            <w:tcW w:w="1865" w:type="dxa"/>
            <w:shd w:val="clear" w:color="auto" w:fill="auto"/>
          </w:tcPr>
          <w:p w:rsidR="00AD4D31" w:rsidRPr="00C466CE" w:rsidRDefault="00AD4D31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:rsidR="00AD4D31" w:rsidRPr="00C466CE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D4D31" w:rsidRPr="00C466CE" w:rsidTr="006827F2">
        <w:tc>
          <w:tcPr>
            <w:tcW w:w="2515" w:type="dxa"/>
            <w:vMerge/>
            <w:shd w:val="clear" w:color="auto" w:fill="auto"/>
          </w:tcPr>
          <w:p w:rsidR="00AD4D31" w:rsidRPr="00C466CE" w:rsidRDefault="00AD4D31" w:rsidP="006827F2"/>
        </w:tc>
        <w:tc>
          <w:tcPr>
            <w:tcW w:w="2619" w:type="dxa"/>
            <w:shd w:val="clear" w:color="auto" w:fill="auto"/>
          </w:tcPr>
          <w:p w:rsidR="00AD4D31" w:rsidRPr="000B6727" w:rsidRDefault="00AD4D31" w:rsidP="00AD4D31">
            <w:pPr>
              <w:rPr>
                <w:color w:val="000000"/>
              </w:rPr>
            </w:pPr>
            <w:r w:rsidRPr="000B6727">
              <w:rPr>
                <w:color w:val="000000"/>
              </w:rPr>
              <w:t>Музыка</w:t>
            </w:r>
          </w:p>
        </w:tc>
        <w:tc>
          <w:tcPr>
            <w:tcW w:w="1865" w:type="dxa"/>
            <w:shd w:val="clear" w:color="auto" w:fill="auto"/>
          </w:tcPr>
          <w:p w:rsidR="00AD4D31" w:rsidRPr="00C466CE" w:rsidRDefault="00AD4D31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:rsidR="00AD4D31" w:rsidRPr="00C466CE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D4D31" w:rsidRPr="00C466CE" w:rsidTr="006827F2">
        <w:tc>
          <w:tcPr>
            <w:tcW w:w="2515" w:type="dxa"/>
            <w:shd w:val="clear" w:color="auto" w:fill="auto"/>
          </w:tcPr>
          <w:p w:rsidR="00AD4D31" w:rsidRPr="00C466CE" w:rsidRDefault="00AD4D31" w:rsidP="006827F2">
            <w:r w:rsidRPr="00C466CE">
              <w:t>Технология</w:t>
            </w:r>
          </w:p>
        </w:tc>
        <w:tc>
          <w:tcPr>
            <w:tcW w:w="2619" w:type="dxa"/>
            <w:shd w:val="clear" w:color="auto" w:fill="auto"/>
          </w:tcPr>
          <w:p w:rsidR="00AD4D31" w:rsidRPr="00C466CE" w:rsidRDefault="00AD4D31" w:rsidP="006827F2">
            <w:pPr>
              <w:rPr>
                <w:b/>
              </w:rPr>
            </w:pPr>
            <w:r w:rsidRPr="00C466CE">
              <w:t>Т</w:t>
            </w:r>
            <w:r>
              <w:t>руд (т</w:t>
            </w:r>
            <w:r w:rsidRPr="00C466CE">
              <w:t>ехнология</w:t>
            </w:r>
            <w:r>
              <w:t>)</w:t>
            </w:r>
          </w:p>
        </w:tc>
        <w:tc>
          <w:tcPr>
            <w:tcW w:w="1865" w:type="dxa"/>
            <w:shd w:val="clear" w:color="auto" w:fill="auto"/>
          </w:tcPr>
          <w:p w:rsidR="00AD4D31" w:rsidRPr="00C466CE" w:rsidRDefault="00AD4D31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2</w:t>
            </w:r>
          </w:p>
        </w:tc>
        <w:tc>
          <w:tcPr>
            <w:tcW w:w="2492" w:type="dxa"/>
            <w:shd w:val="clear" w:color="auto" w:fill="auto"/>
          </w:tcPr>
          <w:p w:rsidR="00AD4D31" w:rsidRPr="00C466CE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D4D31" w:rsidRPr="00C466CE" w:rsidTr="006827F2">
        <w:tc>
          <w:tcPr>
            <w:tcW w:w="2515" w:type="dxa"/>
            <w:shd w:val="clear" w:color="auto" w:fill="auto"/>
          </w:tcPr>
          <w:p w:rsidR="00AD4D31" w:rsidRPr="00C466CE" w:rsidRDefault="00AD4D31" w:rsidP="007611EC">
            <w:r w:rsidRPr="00C466CE">
              <w:t xml:space="preserve">Физическая культура </w:t>
            </w:r>
          </w:p>
        </w:tc>
        <w:tc>
          <w:tcPr>
            <w:tcW w:w="2619" w:type="dxa"/>
            <w:shd w:val="clear" w:color="auto" w:fill="auto"/>
          </w:tcPr>
          <w:p w:rsidR="00AD4D31" w:rsidRPr="00C466CE" w:rsidRDefault="00AD4D31" w:rsidP="006827F2">
            <w:r w:rsidRPr="00C466CE">
              <w:t>Физическая культура</w:t>
            </w:r>
          </w:p>
        </w:tc>
        <w:tc>
          <w:tcPr>
            <w:tcW w:w="1865" w:type="dxa"/>
            <w:shd w:val="clear" w:color="auto" w:fill="auto"/>
          </w:tcPr>
          <w:p w:rsidR="00AD4D31" w:rsidRPr="00C466CE" w:rsidRDefault="00AD4D31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2</w:t>
            </w:r>
          </w:p>
        </w:tc>
        <w:tc>
          <w:tcPr>
            <w:tcW w:w="2492" w:type="dxa"/>
            <w:shd w:val="clear" w:color="auto" w:fill="auto"/>
          </w:tcPr>
          <w:p w:rsidR="00AD4D31" w:rsidRPr="00C466CE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D4D31" w:rsidRPr="00C466CE" w:rsidTr="006827F2">
        <w:tc>
          <w:tcPr>
            <w:tcW w:w="2515" w:type="dxa"/>
            <w:shd w:val="clear" w:color="auto" w:fill="auto"/>
          </w:tcPr>
          <w:p w:rsidR="00AD4D31" w:rsidRPr="00C466CE" w:rsidRDefault="00AD4D31" w:rsidP="006827F2">
            <w:r w:rsidRPr="00C466CE">
              <w:t>Итого</w:t>
            </w:r>
          </w:p>
        </w:tc>
        <w:tc>
          <w:tcPr>
            <w:tcW w:w="2619" w:type="dxa"/>
            <w:shd w:val="clear" w:color="auto" w:fill="auto"/>
          </w:tcPr>
          <w:p w:rsidR="00AD4D31" w:rsidRPr="00C466CE" w:rsidRDefault="00AD4D31" w:rsidP="006827F2"/>
        </w:tc>
        <w:tc>
          <w:tcPr>
            <w:tcW w:w="1865" w:type="dxa"/>
            <w:shd w:val="clear" w:color="auto" w:fill="auto"/>
          </w:tcPr>
          <w:p w:rsidR="00AD4D31" w:rsidRPr="00AD4D31" w:rsidRDefault="00AD4D31" w:rsidP="006827F2">
            <w:pPr>
              <w:jc w:val="center"/>
              <w:rPr>
                <w:b/>
              </w:rPr>
            </w:pPr>
            <w:r w:rsidRPr="00AD4D31">
              <w:rPr>
                <w:b/>
              </w:rPr>
              <w:t>28</w:t>
            </w:r>
          </w:p>
        </w:tc>
        <w:tc>
          <w:tcPr>
            <w:tcW w:w="2492" w:type="dxa"/>
            <w:shd w:val="clear" w:color="auto" w:fill="auto"/>
          </w:tcPr>
          <w:p w:rsidR="00AD4D31" w:rsidRPr="00C466CE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84</w:t>
            </w:r>
          </w:p>
        </w:tc>
      </w:tr>
      <w:tr w:rsidR="00AD4D31" w:rsidRPr="00C466CE" w:rsidTr="006827F2">
        <w:tc>
          <w:tcPr>
            <w:tcW w:w="9491" w:type="dxa"/>
            <w:gridSpan w:val="4"/>
            <w:shd w:val="clear" w:color="auto" w:fill="auto"/>
          </w:tcPr>
          <w:p w:rsidR="00AD4D31" w:rsidRPr="00C466CE" w:rsidRDefault="00AD4D31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Часть, формируемая участниками образовательного процесса</w:t>
            </w:r>
          </w:p>
        </w:tc>
      </w:tr>
      <w:tr w:rsidR="00AD4D31" w:rsidRPr="00C466CE" w:rsidTr="006827F2">
        <w:tc>
          <w:tcPr>
            <w:tcW w:w="2515" w:type="dxa"/>
            <w:shd w:val="clear" w:color="auto" w:fill="auto"/>
          </w:tcPr>
          <w:p w:rsidR="00AD4D31" w:rsidRPr="00C466CE" w:rsidRDefault="00AD4D31" w:rsidP="006827F2">
            <w:r>
              <w:rPr>
                <w:color w:val="000000"/>
              </w:rPr>
              <w:t>Основы безопасности и защиты Родины</w:t>
            </w:r>
          </w:p>
        </w:tc>
        <w:tc>
          <w:tcPr>
            <w:tcW w:w="2619" w:type="dxa"/>
            <w:shd w:val="clear" w:color="auto" w:fill="auto"/>
          </w:tcPr>
          <w:p w:rsidR="00AD4D31" w:rsidRPr="00C466CE" w:rsidRDefault="00AD4D31" w:rsidP="006827F2">
            <w:r>
              <w:t>Основы безопасности жизнедеятельности</w:t>
            </w:r>
          </w:p>
        </w:tc>
        <w:tc>
          <w:tcPr>
            <w:tcW w:w="1865" w:type="dxa"/>
            <w:shd w:val="clear" w:color="auto" w:fill="auto"/>
          </w:tcPr>
          <w:p w:rsidR="00AD4D31" w:rsidRPr="00C466CE" w:rsidRDefault="00AD4D31" w:rsidP="006827F2">
            <w:pPr>
              <w:jc w:val="center"/>
              <w:rPr>
                <w:b/>
              </w:rPr>
            </w:pPr>
            <w:r w:rsidRPr="00C466CE">
              <w:rPr>
                <w:b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:rsidR="00AD4D31" w:rsidRPr="00C466CE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D4D31" w:rsidRPr="00C466CE" w:rsidTr="006827F2">
        <w:tc>
          <w:tcPr>
            <w:tcW w:w="2515" w:type="dxa"/>
            <w:shd w:val="clear" w:color="auto" w:fill="auto"/>
          </w:tcPr>
          <w:p w:rsidR="00AD4D31" w:rsidRDefault="004324A1" w:rsidP="006827F2">
            <w:pPr>
              <w:rPr>
                <w:color w:val="000000"/>
              </w:rPr>
            </w:pPr>
            <w:r w:rsidRPr="00C466CE">
              <w:t>Естественнонаучные предметы</w:t>
            </w:r>
          </w:p>
        </w:tc>
        <w:tc>
          <w:tcPr>
            <w:tcW w:w="2619" w:type="dxa"/>
            <w:shd w:val="clear" w:color="auto" w:fill="auto"/>
          </w:tcPr>
          <w:p w:rsidR="00AD4D31" w:rsidRDefault="004324A1" w:rsidP="006827F2">
            <w:r>
              <w:t>Биология</w:t>
            </w:r>
          </w:p>
        </w:tc>
        <w:tc>
          <w:tcPr>
            <w:tcW w:w="1865" w:type="dxa"/>
            <w:shd w:val="clear" w:color="auto" w:fill="auto"/>
          </w:tcPr>
          <w:p w:rsidR="00AD4D31" w:rsidRPr="00C466CE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:rsidR="00AD4D31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D4D31" w:rsidRPr="00C466CE" w:rsidTr="00876A30">
        <w:tc>
          <w:tcPr>
            <w:tcW w:w="5134" w:type="dxa"/>
            <w:gridSpan w:val="2"/>
            <w:shd w:val="clear" w:color="auto" w:fill="auto"/>
          </w:tcPr>
          <w:p w:rsidR="00AD4D31" w:rsidRPr="00C466CE" w:rsidRDefault="00AD4D31" w:rsidP="006827F2">
            <w:r>
              <w:rPr>
                <w:color w:val="000000"/>
              </w:rPr>
              <w:t>Максимально допустимая недельная нагрузка</w:t>
            </w:r>
          </w:p>
        </w:tc>
        <w:tc>
          <w:tcPr>
            <w:tcW w:w="1865" w:type="dxa"/>
            <w:shd w:val="clear" w:color="auto" w:fill="auto"/>
          </w:tcPr>
          <w:p w:rsidR="00AD4D31" w:rsidRPr="00C466CE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492" w:type="dxa"/>
            <w:shd w:val="clear" w:color="auto" w:fill="auto"/>
          </w:tcPr>
          <w:p w:rsidR="00AD4D31" w:rsidRPr="00C466CE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</w:tr>
    </w:tbl>
    <w:p w:rsidR="006827F2" w:rsidRDefault="006827F2" w:rsidP="006827F2">
      <w:pPr>
        <w:ind w:right="397"/>
        <w:jc w:val="center"/>
        <w:rPr>
          <w:b/>
        </w:rPr>
      </w:pPr>
    </w:p>
    <w:p w:rsidR="00AD4D31" w:rsidRDefault="00AD4D31" w:rsidP="00C073B2">
      <w:pPr>
        <w:ind w:right="397"/>
        <w:rPr>
          <w:b/>
        </w:rPr>
      </w:pPr>
    </w:p>
    <w:p w:rsidR="00956F2C" w:rsidRPr="00C466CE" w:rsidRDefault="00956F2C" w:rsidP="00C073B2">
      <w:pPr>
        <w:ind w:right="397"/>
        <w:rPr>
          <w:b/>
        </w:rPr>
      </w:pPr>
    </w:p>
    <w:p w:rsidR="00A16495" w:rsidRPr="008D3F8C" w:rsidRDefault="00A16495" w:rsidP="00A16495">
      <w:pPr>
        <w:ind w:right="305"/>
        <w:jc w:val="center"/>
        <w:rPr>
          <w:b/>
        </w:rPr>
      </w:pPr>
      <w:r w:rsidRPr="008D3F8C">
        <w:rPr>
          <w:b/>
        </w:rPr>
        <w:t>Учебный план 7а,</w:t>
      </w:r>
      <w:r w:rsidR="003E273B" w:rsidRPr="008D3F8C">
        <w:rPr>
          <w:b/>
        </w:rPr>
        <w:t xml:space="preserve"> 7</w:t>
      </w:r>
      <w:r w:rsidR="00956F2C">
        <w:rPr>
          <w:b/>
        </w:rPr>
        <w:t>б</w:t>
      </w:r>
      <w:r w:rsidR="003A1384">
        <w:rPr>
          <w:b/>
        </w:rPr>
        <w:t>, 7в</w:t>
      </w:r>
      <w:r w:rsidR="0091687B" w:rsidRPr="008D3F8C">
        <w:rPr>
          <w:b/>
        </w:rPr>
        <w:t xml:space="preserve"> класса</w:t>
      </w:r>
      <w:r w:rsidRPr="008D3F8C">
        <w:rPr>
          <w:b/>
        </w:rPr>
        <w:t xml:space="preserve"> на 2</w:t>
      </w:r>
      <w:r w:rsidR="003A1384">
        <w:rPr>
          <w:b/>
        </w:rPr>
        <w:t>025-2026</w:t>
      </w:r>
      <w:r w:rsidRPr="008D3F8C">
        <w:rPr>
          <w:b/>
        </w:rPr>
        <w:t xml:space="preserve"> учебный год </w:t>
      </w:r>
    </w:p>
    <w:p w:rsidR="00586B62" w:rsidRPr="00C466CE" w:rsidRDefault="00586B62" w:rsidP="00A16495">
      <w:pPr>
        <w:ind w:right="305"/>
        <w:jc w:val="center"/>
        <w:rPr>
          <w:b/>
        </w:rPr>
      </w:pPr>
    </w:p>
    <w:tbl>
      <w:tblPr>
        <w:tblW w:w="0" w:type="auto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5"/>
        <w:gridCol w:w="2619"/>
        <w:gridCol w:w="1865"/>
        <w:gridCol w:w="2492"/>
      </w:tblGrid>
      <w:tr w:rsidR="00A16495" w:rsidRPr="00C466CE" w:rsidTr="00FD6594">
        <w:tc>
          <w:tcPr>
            <w:tcW w:w="2515" w:type="dxa"/>
            <w:vMerge w:val="restart"/>
            <w:shd w:val="clear" w:color="auto" w:fill="auto"/>
          </w:tcPr>
          <w:p w:rsidR="00A16495" w:rsidRPr="00C466CE" w:rsidRDefault="00A16495" w:rsidP="00FD6594">
            <w:pPr>
              <w:jc w:val="center"/>
              <w:rPr>
                <w:b/>
              </w:rPr>
            </w:pPr>
            <w:r w:rsidRPr="00C466CE">
              <w:rPr>
                <w:b/>
              </w:rPr>
              <w:t>Предметные области</w:t>
            </w:r>
          </w:p>
        </w:tc>
        <w:tc>
          <w:tcPr>
            <w:tcW w:w="2619" w:type="dxa"/>
            <w:vMerge w:val="restart"/>
            <w:shd w:val="clear" w:color="auto" w:fill="auto"/>
          </w:tcPr>
          <w:p w:rsidR="00A16495" w:rsidRPr="00C466CE" w:rsidRDefault="00A16495" w:rsidP="00FD6594">
            <w:pPr>
              <w:jc w:val="center"/>
              <w:rPr>
                <w:b/>
              </w:rPr>
            </w:pPr>
            <w:r w:rsidRPr="00C466CE">
              <w:rPr>
                <w:b/>
              </w:rPr>
              <w:t>Учебные предметы</w:t>
            </w:r>
          </w:p>
        </w:tc>
        <w:tc>
          <w:tcPr>
            <w:tcW w:w="4357" w:type="dxa"/>
            <w:gridSpan w:val="2"/>
            <w:shd w:val="clear" w:color="auto" w:fill="auto"/>
          </w:tcPr>
          <w:p w:rsidR="00A16495" w:rsidRPr="00C466CE" w:rsidRDefault="00A16495" w:rsidP="00FD6594">
            <w:pPr>
              <w:jc w:val="center"/>
              <w:rPr>
                <w:b/>
              </w:rPr>
            </w:pPr>
            <w:r w:rsidRPr="00C466CE">
              <w:rPr>
                <w:b/>
              </w:rPr>
              <w:t>Количество часов в неделю</w:t>
            </w:r>
          </w:p>
        </w:tc>
      </w:tr>
      <w:tr w:rsidR="00A16495" w:rsidRPr="00C466CE" w:rsidTr="00FD6594">
        <w:tc>
          <w:tcPr>
            <w:tcW w:w="2515" w:type="dxa"/>
            <w:vMerge/>
            <w:shd w:val="clear" w:color="auto" w:fill="auto"/>
          </w:tcPr>
          <w:p w:rsidR="00A16495" w:rsidRPr="00C466CE" w:rsidRDefault="00A16495" w:rsidP="00FD6594">
            <w:pPr>
              <w:jc w:val="center"/>
              <w:rPr>
                <w:b/>
              </w:rPr>
            </w:pPr>
          </w:p>
        </w:tc>
        <w:tc>
          <w:tcPr>
            <w:tcW w:w="2619" w:type="dxa"/>
            <w:vMerge/>
            <w:shd w:val="clear" w:color="auto" w:fill="auto"/>
          </w:tcPr>
          <w:p w:rsidR="00A16495" w:rsidRPr="00C466CE" w:rsidRDefault="00A16495" w:rsidP="00FD6594">
            <w:pPr>
              <w:jc w:val="center"/>
              <w:rPr>
                <w:b/>
              </w:rPr>
            </w:pPr>
          </w:p>
        </w:tc>
        <w:tc>
          <w:tcPr>
            <w:tcW w:w="1865" w:type="dxa"/>
            <w:shd w:val="clear" w:color="auto" w:fill="auto"/>
          </w:tcPr>
          <w:p w:rsidR="00A16495" w:rsidRPr="00C466CE" w:rsidRDefault="00A16495" w:rsidP="00FD659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Pr="00C466CE">
              <w:rPr>
                <w:b/>
              </w:rPr>
              <w:t xml:space="preserve"> а,</w:t>
            </w:r>
            <w:r w:rsidR="00505145">
              <w:rPr>
                <w:b/>
              </w:rPr>
              <w:t xml:space="preserve"> </w:t>
            </w:r>
            <w:proofErr w:type="gramStart"/>
            <w:r w:rsidRPr="00C466CE">
              <w:rPr>
                <w:b/>
              </w:rPr>
              <w:t>б</w:t>
            </w:r>
            <w:proofErr w:type="gramEnd"/>
            <w:r w:rsidR="003A1384">
              <w:rPr>
                <w:b/>
              </w:rPr>
              <w:t>, в</w:t>
            </w:r>
          </w:p>
        </w:tc>
        <w:tc>
          <w:tcPr>
            <w:tcW w:w="2492" w:type="dxa"/>
            <w:shd w:val="clear" w:color="auto" w:fill="auto"/>
          </w:tcPr>
          <w:p w:rsidR="00A16495" w:rsidRPr="00C466CE" w:rsidRDefault="00A16495" w:rsidP="00FD6594">
            <w:pPr>
              <w:jc w:val="center"/>
              <w:rPr>
                <w:b/>
              </w:rPr>
            </w:pPr>
            <w:r w:rsidRPr="00C466CE">
              <w:rPr>
                <w:b/>
              </w:rPr>
              <w:t>Итого:</w:t>
            </w:r>
          </w:p>
        </w:tc>
      </w:tr>
      <w:tr w:rsidR="00A16495" w:rsidRPr="00C466CE" w:rsidTr="00FD6594">
        <w:tc>
          <w:tcPr>
            <w:tcW w:w="9491" w:type="dxa"/>
            <w:gridSpan w:val="4"/>
            <w:shd w:val="clear" w:color="auto" w:fill="auto"/>
          </w:tcPr>
          <w:p w:rsidR="00A16495" w:rsidRPr="00C466CE" w:rsidRDefault="00A16495" w:rsidP="00FD6594">
            <w:pPr>
              <w:jc w:val="center"/>
              <w:rPr>
                <w:b/>
              </w:rPr>
            </w:pPr>
            <w:r w:rsidRPr="00C466CE">
              <w:rPr>
                <w:b/>
              </w:rPr>
              <w:t>Обязательная часть</w:t>
            </w:r>
          </w:p>
        </w:tc>
      </w:tr>
      <w:tr w:rsidR="00A16495" w:rsidRPr="00C466CE" w:rsidTr="00FD6594">
        <w:trPr>
          <w:trHeight w:val="272"/>
        </w:trPr>
        <w:tc>
          <w:tcPr>
            <w:tcW w:w="2515" w:type="dxa"/>
            <w:vMerge w:val="restart"/>
            <w:shd w:val="clear" w:color="auto" w:fill="auto"/>
          </w:tcPr>
          <w:p w:rsidR="002530C5" w:rsidRPr="0091687B" w:rsidRDefault="002530C5" w:rsidP="002530C5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91687B">
              <w:rPr>
                <w:bCs/>
              </w:rPr>
              <w:t xml:space="preserve">Русский язык </w:t>
            </w:r>
          </w:p>
          <w:p w:rsidR="00A16495" w:rsidRPr="0091687B" w:rsidRDefault="002530C5" w:rsidP="002530C5">
            <w:pPr>
              <w:rPr>
                <w:b/>
              </w:rPr>
            </w:pPr>
            <w:r w:rsidRPr="0091687B">
              <w:rPr>
                <w:bCs/>
              </w:rPr>
              <w:t>и литература</w:t>
            </w:r>
          </w:p>
        </w:tc>
        <w:tc>
          <w:tcPr>
            <w:tcW w:w="2619" w:type="dxa"/>
            <w:shd w:val="clear" w:color="auto" w:fill="auto"/>
            <w:vAlign w:val="center"/>
          </w:tcPr>
          <w:p w:rsidR="00A16495" w:rsidRPr="00C466CE" w:rsidRDefault="00A16495" w:rsidP="00FD659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C466CE">
              <w:rPr>
                <w:bCs/>
              </w:rPr>
              <w:t>Русский язык</w:t>
            </w:r>
          </w:p>
        </w:tc>
        <w:tc>
          <w:tcPr>
            <w:tcW w:w="1865" w:type="dxa"/>
            <w:shd w:val="clear" w:color="auto" w:fill="auto"/>
          </w:tcPr>
          <w:p w:rsidR="00A16495" w:rsidRPr="00C466CE" w:rsidRDefault="00A16495" w:rsidP="00FD659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492" w:type="dxa"/>
            <w:shd w:val="clear" w:color="auto" w:fill="auto"/>
          </w:tcPr>
          <w:p w:rsidR="00A16495" w:rsidRPr="00C466CE" w:rsidRDefault="003A1384" w:rsidP="00FD6594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A16495" w:rsidRPr="00C466CE" w:rsidTr="00FD6594">
        <w:trPr>
          <w:trHeight w:val="350"/>
        </w:trPr>
        <w:tc>
          <w:tcPr>
            <w:tcW w:w="2515" w:type="dxa"/>
            <w:vMerge/>
            <w:shd w:val="clear" w:color="auto" w:fill="auto"/>
          </w:tcPr>
          <w:p w:rsidR="00A16495" w:rsidRPr="0091687B" w:rsidRDefault="00A16495" w:rsidP="00FD6594">
            <w:pPr>
              <w:rPr>
                <w:b/>
              </w:rPr>
            </w:pPr>
          </w:p>
        </w:tc>
        <w:tc>
          <w:tcPr>
            <w:tcW w:w="2619" w:type="dxa"/>
            <w:shd w:val="clear" w:color="auto" w:fill="auto"/>
            <w:vAlign w:val="center"/>
          </w:tcPr>
          <w:p w:rsidR="00A16495" w:rsidRPr="00C466CE" w:rsidRDefault="00660B5A" w:rsidP="00FD659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Литература</w:t>
            </w:r>
          </w:p>
        </w:tc>
        <w:tc>
          <w:tcPr>
            <w:tcW w:w="1865" w:type="dxa"/>
            <w:shd w:val="clear" w:color="auto" w:fill="auto"/>
          </w:tcPr>
          <w:p w:rsidR="00A16495" w:rsidRPr="00C466CE" w:rsidRDefault="00A16495" w:rsidP="00FD659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92" w:type="dxa"/>
            <w:shd w:val="clear" w:color="auto" w:fill="auto"/>
          </w:tcPr>
          <w:p w:rsidR="00A16495" w:rsidRPr="00C466CE" w:rsidRDefault="003A1384" w:rsidP="00FD659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505145" w:rsidRPr="00C466CE" w:rsidTr="00876A30">
        <w:trPr>
          <w:trHeight w:val="299"/>
        </w:trPr>
        <w:tc>
          <w:tcPr>
            <w:tcW w:w="2515" w:type="dxa"/>
            <w:shd w:val="clear" w:color="auto" w:fill="auto"/>
          </w:tcPr>
          <w:p w:rsidR="00505145" w:rsidRPr="0091687B" w:rsidRDefault="00505145" w:rsidP="00876A30">
            <w:r w:rsidRPr="0091687B">
              <w:t>Иностранные языки</w:t>
            </w:r>
          </w:p>
        </w:tc>
        <w:tc>
          <w:tcPr>
            <w:tcW w:w="2619" w:type="dxa"/>
            <w:shd w:val="clear" w:color="auto" w:fill="auto"/>
            <w:vAlign w:val="bottom"/>
          </w:tcPr>
          <w:p w:rsidR="00505145" w:rsidRPr="00C466CE" w:rsidRDefault="00505145" w:rsidP="00876A30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Иностранный язык (английский)</w:t>
            </w:r>
          </w:p>
        </w:tc>
        <w:tc>
          <w:tcPr>
            <w:tcW w:w="1865" w:type="dxa"/>
            <w:shd w:val="clear" w:color="auto" w:fill="auto"/>
          </w:tcPr>
          <w:p w:rsidR="00505145" w:rsidRPr="00C466CE" w:rsidRDefault="00505145" w:rsidP="00876A30">
            <w:pPr>
              <w:jc w:val="center"/>
              <w:rPr>
                <w:b/>
              </w:rPr>
            </w:pPr>
            <w:r w:rsidRPr="00C466CE">
              <w:rPr>
                <w:b/>
              </w:rPr>
              <w:t>3</w:t>
            </w:r>
          </w:p>
        </w:tc>
        <w:tc>
          <w:tcPr>
            <w:tcW w:w="2492" w:type="dxa"/>
            <w:shd w:val="clear" w:color="auto" w:fill="auto"/>
          </w:tcPr>
          <w:p w:rsidR="00505145" w:rsidRPr="00C466CE" w:rsidRDefault="003A1384" w:rsidP="00876A30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505145" w:rsidRPr="00C466CE" w:rsidTr="00FD6594">
        <w:tc>
          <w:tcPr>
            <w:tcW w:w="2515" w:type="dxa"/>
            <w:vMerge w:val="restart"/>
            <w:shd w:val="clear" w:color="auto" w:fill="auto"/>
          </w:tcPr>
          <w:p w:rsidR="00505145" w:rsidRPr="0091687B" w:rsidRDefault="00505145" w:rsidP="00FD6594">
            <w:r w:rsidRPr="0091687B">
              <w:t>Математика и информатика</w:t>
            </w:r>
          </w:p>
        </w:tc>
        <w:tc>
          <w:tcPr>
            <w:tcW w:w="2619" w:type="dxa"/>
            <w:shd w:val="clear" w:color="auto" w:fill="auto"/>
          </w:tcPr>
          <w:p w:rsidR="00505145" w:rsidRPr="00C466CE" w:rsidRDefault="00505145" w:rsidP="00FD6594">
            <w:r>
              <w:t>Алгебра</w:t>
            </w:r>
          </w:p>
        </w:tc>
        <w:tc>
          <w:tcPr>
            <w:tcW w:w="1865" w:type="dxa"/>
            <w:shd w:val="clear" w:color="auto" w:fill="auto"/>
          </w:tcPr>
          <w:p w:rsidR="00505145" w:rsidRPr="00C466CE" w:rsidRDefault="00505145" w:rsidP="00FD659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492" w:type="dxa"/>
            <w:shd w:val="clear" w:color="auto" w:fill="auto"/>
          </w:tcPr>
          <w:p w:rsidR="00505145" w:rsidRPr="00C466CE" w:rsidRDefault="003A1384" w:rsidP="00FD659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505145" w:rsidRPr="00C466CE" w:rsidTr="00FD6594">
        <w:tc>
          <w:tcPr>
            <w:tcW w:w="2515" w:type="dxa"/>
            <w:vMerge/>
            <w:shd w:val="clear" w:color="auto" w:fill="auto"/>
          </w:tcPr>
          <w:p w:rsidR="00505145" w:rsidRPr="0091687B" w:rsidRDefault="00505145" w:rsidP="00FD6594"/>
        </w:tc>
        <w:tc>
          <w:tcPr>
            <w:tcW w:w="2619" w:type="dxa"/>
            <w:shd w:val="clear" w:color="auto" w:fill="auto"/>
          </w:tcPr>
          <w:p w:rsidR="00505145" w:rsidRPr="00C466CE" w:rsidRDefault="00505145" w:rsidP="00FD6594">
            <w:r>
              <w:t>Геометрия</w:t>
            </w:r>
          </w:p>
        </w:tc>
        <w:tc>
          <w:tcPr>
            <w:tcW w:w="1865" w:type="dxa"/>
            <w:shd w:val="clear" w:color="auto" w:fill="auto"/>
          </w:tcPr>
          <w:p w:rsidR="00505145" w:rsidRPr="00C466CE" w:rsidRDefault="00505145" w:rsidP="00FD659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92" w:type="dxa"/>
            <w:shd w:val="clear" w:color="auto" w:fill="auto"/>
          </w:tcPr>
          <w:p w:rsidR="00505145" w:rsidRPr="00C466CE" w:rsidRDefault="003A1384" w:rsidP="00FD659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8D3F8C" w:rsidRPr="00C466CE" w:rsidTr="00FD6594">
        <w:tc>
          <w:tcPr>
            <w:tcW w:w="2515" w:type="dxa"/>
            <w:vMerge/>
            <w:shd w:val="clear" w:color="auto" w:fill="auto"/>
          </w:tcPr>
          <w:p w:rsidR="008D3F8C" w:rsidRPr="0091687B" w:rsidRDefault="008D3F8C" w:rsidP="00FD6594"/>
        </w:tc>
        <w:tc>
          <w:tcPr>
            <w:tcW w:w="2619" w:type="dxa"/>
            <w:shd w:val="clear" w:color="auto" w:fill="auto"/>
          </w:tcPr>
          <w:p w:rsidR="008D3F8C" w:rsidRDefault="008D3F8C" w:rsidP="00FD6594">
            <w:r>
              <w:t xml:space="preserve">Вероятность </w:t>
            </w:r>
            <w:r w:rsidR="00FB76AA">
              <w:t xml:space="preserve">и </w:t>
            </w:r>
            <w:r>
              <w:t>статистик</w:t>
            </w:r>
            <w:r w:rsidR="00FB669C">
              <w:t>а</w:t>
            </w:r>
          </w:p>
        </w:tc>
        <w:tc>
          <w:tcPr>
            <w:tcW w:w="1865" w:type="dxa"/>
            <w:shd w:val="clear" w:color="auto" w:fill="auto"/>
          </w:tcPr>
          <w:p w:rsidR="008D3F8C" w:rsidRDefault="00D66DB6" w:rsidP="00FD659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:rsidR="008D3F8C" w:rsidRDefault="003A1384" w:rsidP="00FD659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505145" w:rsidRPr="00C466CE" w:rsidTr="00FD6594">
        <w:tc>
          <w:tcPr>
            <w:tcW w:w="2515" w:type="dxa"/>
            <w:vMerge/>
            <w:shd w:val="clear" w:color="auto" w:fill="auto"/>
          </w:tcPr>
          <w:p w:rsidR="00505145" w:rsidRPr="0091687B" w:rsidRDefault="00505145" w:rsidP="00FD6594"/>
        </w:tc>
        <w:tc>
          <w:tcPr>
            <w:tcW w:w="2619" w:type="dxa"/>
            <w:shd w:val="clear" w:color="auto" w:fill="auto"/>
          </w:tcPr>
          <w:p w:rsidR="00505145" w:rsidRPr="00C466CE" w:rsidRDefault="00505145" w:rsidP="00FD6594">
            <w:r>
              <w:t>Информатика</w:t>
            </w:r>
          </w:p>
        </w:tc>
        <w:tc>
          <w:tcPr>
            <w:tcW w:w="1865" w:type="dxa"/>
            <w:shd w:val="clear" w:color="auto" w:fill="auto"/>
          </w:tcPr>
          <w:p w:rsidR="00505145" w:rsidRPr="00C466CE" w:rsidRDefault="00505145" w:rsidP="00FD659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:rsidR="00505145" w:rsidRPr="00C466CE" w:rsidRDefault="003A1384" w:rsidP="00FD659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D4D31" w:rsidRPr="00C466CE" w:rsidTr="00AD4D31">
        <w:trPr>
          <w:trHeight w:val="344"/>
        </w:trPr>
        <w:tc>
          <w:tcPr>
            <w:tcW w:w="2515" w:type="dxa"/>
            <w:vMerge w:val="restart"/>
            <w:shd w:val="clear" w:color="auto" w:fill="auto"/>
          </w:tcPr>
          <w:p w:rsidR="00AD4D31" w:rsidRPr="0091687B" w:rsidRDefault="00AD4D31" w:rsidP="00FD6594">
            <w:r w:rsidRPr="0091687B">
              <w:t>Общественно-научные предметы</w:t>
            </w:r>
          </w:p>
        </w:tc>
        <w:tc>
          <w:tcPr>
            <w:tcW w:w="2619" w:type="dxa"/>
            <w:shd w:val="clear" w:color="auto" w:fill="auto"/>
          </w:tcPr>
          <w:p w:rsidR="00AD4D31" w:rsidRPr="00AD4D31" w:rsidRDefault="00AD4D31" w:rsidP="006D6D62">
            <w:r w:rsidRPr="00AD4D31">
              <w:t xml:space="preserve">История </w:t>
            </w:r>
          </w:p>
        </w:tc>
        <w:tc>
          <w:tcPr>
            <w:tcW w:w="1865" w:type="dxa"/>
            <w:shd w:val="clear" w:color="auto" w:fill="auto"/>
          </w:tcPr>
          <w:p w:rsidR="00AD4D31" w:rsidRPr="00AD4D31" w:rsidRDefault="00AD4D31" w:rsidP="00FD6594">
            <w:pPr>
              <w:jc w:val="center"/>
              <w:rPr>
                <w:b/>
              </w:rPr>
            </w:pPr>
            <w:r w:rsidRPr="00AD4D31">
              <w:rPr>
                <w:b/>
              </w:rPr>
              <w:t>3</w:t>
            </w:r>
          </w:p>
        </w:tc>
        <w:tc>
          <w:tcPr>
            <w:tcW w:w="2492" w:type="dxa"/>
            <w:shd w:val="clear" w:color="auto" w:fill="auto"/>
          </w:tcPr>
          <w:p w:rsidR="00AD4D31" w:rsidRPr="00AD4D31" w:rsidRDefault="00AD4D31" w:rsidP="00FD659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505145" w:rsidRPr="00C466CE" w:rsidTr="00FD6594">
        <w:trPr>
          <w:trHeight w:val="140"/>
        </w:trPr>
        <w:tc>
          <w:tcPr>
            <w:tcW w:w="2515" w:type="dxa"/>
            <w:vMerge/>
            <w:shd w:val="clear" w:color="auto" w:fill="auto"/>
          </w:tcPr>
          <w:p w:rsidR="00505145" w:rsidRPr="0091687B" w:rsidRDefault="00505145" w:rsidP="00FD6594"/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</w:tcPr>
          <w:p w:rsidR="00505145" w:rsidRPr="00C466CE" w:rsidRDefault="00505145" w:rsidP="00FD6594">
            <w:r w:rsidRPr="00C466CE">
              <w:t>География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</w:tcPr>
          <w:p w:rsidR="00505145" w:rsidRPr="00C466CE" w:rsidRDefault="00505145" w:rsidP="00FD659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</w:tcBorders>
            <w:shd w:val="clear" w:color="auto" w:fill="auto"/>
          </w:tcPr>
          <w:p w:rsidR="00505145" w:rsidRPr="00C466CE" w:rsidRDefault="003A1384" w:rsidP="00FD659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505145" w:rsidRPr="00C466CE" w:rsidTr="00FD6594">
        <w:tc>
          <w:tcPr>
            <w:tcW w:w="2515" w:type="dxa"/>
            <w:vMerge w:val="restart"/>
            <w:shd w:val="clear" w:color="auto" w:fill="auto"/>
          </w:tcPr>
          <w:p w:rsidR="00505145" w:rsidRPr="0091687B" w:rsidRDefault="00505145" w:rsidP="00FD6594">
            <w:r w:rsidRPr="0091687B">
              <w:t>Естественнонаучные предметы</w:t>
            </w:r>
          </w:p>
        </w:tc>
        <w:tc>
          <w:tcPr>
            <w:tcW w:w="2619" w:type="dxa"/>
            <w:shd w:val="clear" w:color="auto" w:fill="auto"/>
          </w:tcPr>
          <w:p w:rsidR="00505145" w:rsidRPr="00C466CE" w:rsidRDefault="00505145" w:rsidP="00FD6594">
            <w:r w:rsidRPr="00C466CE">
              <w:t>Биология</w:t>
            </w:r>
          </w:p>
        </w:tc>
        <w:tc>
          <w:tcPr>
            <w:tcW w:w="1865" w:type="dxa"/>
            <w:shd w:val="clear" w:color="auto" w:fill="auto"/>
          </w:tcPr>
          <w:p w:rsidR="00505145" w:rsidRPr="00C466CE" w:rsidRDefault="00505145" w:rsidP="00FD6594">
            <w:pPr>
              <w:jc w:val="center"/>
              <w:rPr>
                <w:b/>
              </w:rPr>
            </w:pPr>
            <w:r w:rsidRPr="00C466CE">
              <w:rPr>
                <w:b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:rsidR="00505145" w:rsidRPr="00C466CE" w:rsidRDefault="003A1384" w:rsidP="00FD659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505145" w:rsidRPr="00C466CE" w:rsidTr="00FD6594">
        <w:tc>
          <w:tcPr>
            <w:tcW w:w="2515" w:type="dxa"/>
            <w:vMerge/>
            <w:shd w:val="clear" w:color="auto" w:fill="auto"/>
          </w:tcPr>
          <w:p w:rsidR="00505145" w:rsidRPr="0091687B" w:rsidRDefault="00505145" w:rsidP="00FD6594"/>
        </w:tc>
        <w:tc>
          <w:tcPr>
            <w:tcW w:w="2619" w:type="dxa"/>
            <w:shd w:val="clear" w:color="auto" w:fill="auto"/>
          </w:tcPr>
          <w:p w:rsidR="00505145" w:rsidRPr="00C466CE" w:rsidRDefault="00505145" w:rsidP="00FD6594">
            <w:r>
              <w:t>Физика</w:t>
            </w:r>
          </w:p>
        </w:tc>
        <w:tc>
          <w:tcPr>
            <w:tcW w:w="1865" w:type="dxa"/>
            <w:shd w:val="clear" w:color="auto" w:fill="auto"/>
          </w:tcPr>
          <w:p w:rsidR="00505145" w:rsidRPr="00C466CE" w:rsidRDefault="00505145" w:rsidP="00FD659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92" w:type="dxa"/>
            <w:shd w:val="clear" w:color="auto" w:fill="auto"/>
          </w:tcPr>
          <w:p w:rsidR="00505145" w:rsidRPr="00C466CE" w:rsidRDefault="003A1384" w:rsidP="00FD659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D4D31" w:rsidRPr="00C466CE" w:rsidTr="00FD6594">
        <w:tc>
          <w:tcPr>
            <w:tcW w:w="2515" w:type="dxa"/>
            <w:vMerge w:val="restart"/>
            <w:shd w:val="clear" w:color="auto" w:fill="auto"/>
          </w:tcPr>
          <w:p w:rsidR="00AD4D31" w:rsidRPr="0091687B" w:rsidRDefault="00AD4D31" w:rsidP="00FD6594">
            <w:r w:rsidRPr="0091687B">
              <w:t>Искусство</w:t>
            </w:r>
          </w:p>
        </w:tc>
        <w:tc>
          <w:tcPr>
            <w:tcW w:w="2619" w:type="dxa"/>
            <w:shd w:val="clear" w:color="auto" w:fill="auto"/>
          </w:tcPr>
          <w:p w:rsidR="00AD4D31" w:rsidRPr="000B6727" w:rsidRDefault="00AD4D31" w:rsidP="00AD4D31">
            <w:pPr>
              <w:rPr>
                <w:color w:val="000000"/>
              </w:rPr>
            </w:pPr>
            <w:r w:rsidRPr="000B6727">
              <w:rPr>
                <w:color w:val="000000"/>
              </w:rPr>
              <w:t xml:space="preserve">Изобразительное искусство </w:t>
            </w:r>
          </w:p>
        </w:tc>
        <w:tc>
          <w:tcPr>
            <w:tcW w:w="1865" w:type="dxa"/>
            <w:shd w:val="clear" w:color="auto" w:fill="auto"/>
          </w:tcPr>
          <w:p w:rsidR="00AD4D31" w:rsidRPr="00C466CE" w:rsidRDefault="00AD4D31" w:rsidP="00FD6594">
            <w:pPr>
              <w:jc w:val="center"/>
              <w:rPr>
                <w:b/>
              </w:rPr>
            </w:pPr>
            <w:r w:rsidRPr="00C466CE">
              <w:rPr>
                <w:b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:rsidR="00AD4D31" w:rsidRPr="00C466CE" w:rsidRDefault="00AD4D31" w:rsidP="00FD659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D4D31" w:rsidRPr="00C466CE" w:rsidTr="00FD6594">
        <w:tc>
          <w:tcPr>
            <w:tcW w:w="2515" w:type="dxa"/>
            <w:vMerge/>
            <w:shd w:val="clear" w:color="auto" w:fill="auto"/>
          </w:tcPr>
          <w:p w:rsidR="00AD4D31" w:rsidRPr="0091687B" w:rsidRDefault="00AD4D31" w:rsidP="00FD6594"/>
        </w:tc>
        <w:tc>
          <w:tcPr>
            <w:tcW w:w="2619" w:type="dxa"/>
            <w:shd w:val="clear" w:color="auto" w:fill="auto"/>
          </w:tcPr>
          <w:p w:rsidR="00AD4D31" w:rsidRPr="000B6727" w:rsidRDefault="00AD4D31" w:rsidP="00AD4D31">
            <w:pPr>
              <w:rPr>
                <w:color w:val="000000"/>
              </w:rPr>
            </w:pPr>
            <w:r w:rsidRPr="000B6727">
              <w:rPr>
                <w:color w:val="000000"/>
              </w:rPr>
              <w:t>Музыка</w:t>
            </w:r>
          </w:p>
        </w:tc>
        <w:tc>
          <w:tcPr>
            <w:tcW w:w="1865" w:type="dxa"/>
            <w:shd w:val="clear" w:color="auto" w:fill="auto"/>
          </w:tcPr>
          <w:p w:rsidR="00AD4D31" w:rsidRPr="00C466CE" w:rsidRDefault="00AD4D31" w:rsidP="00FD6594">
            <w:pPr>
              <w:jc w:val="center"/>
              <w:rPr>
                <w:b/>
              </w:rPr>
            </w:pPr>
            <w:r w:rsidRPr="00C466CE">
              <w:rPr>
                <w:b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:rsidR="00AD4D31" w:rsidRPr="00C466CE" w:rsidRDefault="00AD4D31" w:rsidP="00FD659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D4D31" w:rsidRPr="00C466CE" w:rsidTr="00FD6594">
        <w:tc>
          <w:tcPr>
            <w:tcW w:w="2515" w:type="dxa"/>
            <w:shd w:val="clear" w:color="auto" w:fill="auto"/>
          </w:tcPr>
          <w:p w:rsidR="00AD4D31" w:rsidRPr="0091687B" w:rsidRDefault="00AD4D31" w:rsidP="00FD6594">
            <w:r w:rsidRPr="0091687B">
              <w:t>Технология</w:t>
            </w:r>
          </w:p>
        </w:tc>
        <w:tc>
          <w:tcPr>
            <w:tcW w:w="2619" w:type="dxa"/>
            <w:shd w:val="clear" w:color="auto" w:fill="auto"/>
          </w:tcPr>
          <w:p w:rsidR="00AD4D31" w:rsidRPr="00C466CE" w:rsidRDefault="00AD4D31" w:rsidP="00FD6594">
            <w:pPr>
              <w:rPr>
                <w:b/>
              </w:rPr>
            </w:pPr>
            <w:r w:rsidRPr="00C466CE">
              <w:t>Т</w:t>
            </w:r>
            <w:r>
              <w:t>руд (т</w:t>
            </w:r>
            <w:r w:rsidRPr="00C466CE">
              <w:t>ехнология</w:t>
            </w:r>
            <w:r>
              <w:t>)</w:t>
            </w:r>
          </w:p>
        </w:tc>
        <w:tc>
          <w:tcPr>
            <w:tcW w:w="1865" w:type="dxa"/>
            <w:shd w:val="clear" w:color="auto" w:fill="auto"/>
          </w:tcPr>
          <w:p w:rsidR="00AD4D31" w:rsidRPr="00C466CE" w:rsidRDefault="00AD4D31" w:rsidP="00FD6594">
            <w:pPr>
              <w:jc w:val="center"/>
              <w:rPr>
                <w:b/>
              </w:rPr>
            </w:pPr>
            <w:r w:rsidRPr="00C466CE">
              <w:rPr>
                <w:b/>
              </w:rPr>
              <w:t>2</w:t>
            </w:r>
          </w:p>
        </w:tc>
        <w:tc>
          <w:tcPr>
            <w:tcW w:w="2492" w:type="dxa"/>
            <w:shd w:val="clear" w:color="auto" w:fill="auto"/>
          </w:tcPr>
          <w:p w:rsidR="00AD4D31" w:rsidRPr="00C466CE" w:rsidRDefault="00AD4D31" w:rsidP="00FD659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D4D31" w:rsidRPr="00C466CE" w:rsidTr="00FD6594">
        <w:tc>
          <w:tcPr>
            <w:tcW w:w="2515" w:type="dxa"/>
            <w:shd w:val="clear" w:color="auto" w:fill="auto"/>
          </w:tcPr>
          <w:p w:rsidR="00AD4D31" w:rsidRPr="0091687B" w:rsidRDefault="00AD4D31" w:rsidP="00956F2C">
            <w:r w:rsidRPr="0091687B">
              <w:t xml:space="preserve">Физическая культура </w:t>
            </w:r>
          </w:p>
        </w:tc>
        <w:tc>
          <w:tcPr>
            <w:tcW w:w="2619" w:type="dxa"/>
            <w:shd w:val="clear" w:color="auto" w:fill="auto"/>
          </w:tcPr>
          <w:p w:rsidR="00AD4D31" w:rsidRPr="00C466CE" w:rsidRDefault="00AD4D31" w:rsidP="00FD6594">
            <w:r w:rsidRPr="00C466CE">
              <w:t>Физическая культура</w:t>
            </w:r>
          </w:p>
        </w:tc>
        <w:tc>
          <w:tcPr>
            <w:tcW w:w="1865" w:type="dxa"/>
            <w:shd w:val="clear" w:color="auto" w:fill="auto"/>
          </w:tcPr>
          <w:p w:rsidR="00AD4D31" w:rsidRPr="00C466CE" w:rsidRDefault="00AD4D31" w:rsidP="00FD6594">
            <w:pPr>
              <w:jc w:val="center"/>
              <w:rPr>
                <w:b/>
              </w:rPr>
            </w:pPr>
            <w:r w:rsidRPr="00C466CE">
              <w:rPr>
                <w:b/>
              </w:rPr>
              <w:t>2</w:t>
            </w:r>
          </w:p>
        </w:tc>
        <w:tc>
          <w:tcPr>
            <w:tcW w:w="2492" w:type="dxa"/>
            <w:shd w:val="clear" w:color="auto" w:fill="auto"/>
          </w:tcPr>
          <w:p w:rsidR="00AD4D31" w:rsidRPr="00C466CE" w:rsidRDefault="00AD4D31" w:rsidP="00FD659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D4D31" w:rsidRPr="00C466CE" w:rsidTr="00FD6594">
        <w:tc>
          <w:tcPr>
            <w:tcW w:w="2515" w:type="dxa"/>
            <w:shd w:val="clear" w:color="auto" w:fill="auto"/>
          </w:tcPr>
          <w:p w:rsidR="00AD4D31" w:rsidRPr="00C466CE" w:rsidRDefault="00AD4D31" w:rsidP="00FD6594">
            <w:r w:rsidRPr="00C466CE">
              <w:t>Итого</w:t>
            </w:r>
          </w:p>
        </w:tc>
        <w:tc>
          <w:tcPr>
            <w:tcW w:w="2619" w:type="dxa"/>
            <w:shd w:val="clear" w:color="auto" w:fill="auto"/>
          </w:tcPr>
          <w:p w:rsidR="00AD4D31" w:rsidRPr="00C466CE" w:rsidRDefault="00AD4D31" w:rsidP="00FD6594"/>
        </w:tc>
        <w:tc>
          <w:tcPr>
            <w:tcW w:w="1865" w:type="dxa"/>
            <w:shd w:val="clear" w:color="auto" w:fill="auto"/>
          </w:tcPr>
          <w:p w:rsidR="00AD4D31" w:rsidRPr="00C466CE" w:rsidRDefault="00AD4D31" w:rsidP="00FD6594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492" w:type="dxa"/>
            <w:shd w:val="clear" w:color="auto" w:fill="auto"/>
          </w:tcPr>
          <w:p w:rsidR="00AD4D31" w:rsidRPr="00C466CE" w:rsidRDefault="00AD4D31" w:rsidP="00FD6594">
            <w:pPr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</w:tr>
      <w:tr w:rsidR="00AD4D31" w:rsidRPr="00C466CE" w:rsidTr="00FD6594">
        <w:tc>
          <w:tcPr>
            <w:tcW w:w="9491" w:type="dxa"/>
            <w:gridSpan w:val="4"/>
            <w:shd w:val="clear" w:color="auto" w:fill="auto"/>
          </w:tcPr>
          <w:p w:rsidR="00AD4D31" w:rsidRPr="00C466CE" w:rsidRDefault="00AD4D31" w:rsidP="00FD6594">
            <w:pPr>
              <w:jc w:val="center"/>
              <w:rPr>
                <w:b/>
              </w:rPr>
            </w:pPr>
            <w:r w:rsidRPr="00C466CE">
              <w:rPr>
                <w:b/>
              </w:rPr>
              <w:t>Часть, формируемая участниками образовательного процесса</w:t>
            </w:r>
          </w:p>
        </w:tc>
      </w:tr>
      <w:tr w:rsidR="00AD4D31" w:rsidRPr="00DA0965" w:rsidTr="00FD6594">
        <w:tc>
          <w:tcPr>
            <w:tcW w:w="2515" w:type="dxa"/>
            <w:shd w:val="clear" w:color="auto" w:fill="auto"/>
          </w:tcPr>
          <w:p w:rsidR="00AD4D31" w:rsidRPr="00DA0965" w:rsidRDefault="00AD4D31" w:rsidP="00FD6594">
            <w:r>
              <w:rPr>
                <w:color w:val="000000"/>
              </w:rPr>
              <w:t>Основы безопасности и защиты Родины</w:t>
            </w:r>
          </w:p>
        </w:tc>
        <w:tc>
          <w:tcPr>
            <w:tcW w:w="2619" w:type="dxa"/>
            <w:shd w:val="clear" w:color="auto" w:fill="auto"/>
          </w:tcPr>
          <w:p w:rsidR="00AD4D31" w:rsidRPr="00DA0965" w:rsidRDefault="00AD4D31" w:rsidP="00FD6594">
            <w:r w:rsidRPr="00DA0965">
              <w:t>Основы безопасности жизнедеятельности</w:t>
            </w:r>
          </w:p>
        </w:tc>
        <w:tc>
          <w:tcPr>
            <w:tcW w:w="1865" w:type="dxa"/>
            <w:shd w:val="clear" w:color="auto" w:fill="auto"/>
          </w:tcPr>
          <w:p w:rsidR="00AD4D31" w:rsidRPr="00DA0965" w:rsidRDefault="00AD4D31" w:rsidP="00FD6594">
            <w:pPr>
              <w:jc w:val="center"/>
              <w:rPr>
                <w:b/>
              </w:rPr>
            </w:pPr>
            <w:r w:rsidRPr="00DA0965">
              <w:rPr>
                <w:b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:rsidR="00AD4D31" w:rsidRPr="00DA0965" w:rsidRDefault="00AD4D31" w:rsidP="00FD659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D4D31" w:rsidRPr="00E637AF" w:rsidTr="00FD6594">
        <w:tc>
          <w:tcPr>
            <w:tcW w:w="2515" w:type="dxa"/>
            <w:shd w:val="clear" w:color="auto" w:fill="auto"/>
          </w:tcPr>
          <w:p w:rsidR="00AD4D31" w:rsidRPr="00E637AF" w:rsidRDefault="00996114" w:rsidP="00FD6594">
            <w:r w:rsidRPr="0091687B">
              <w:t>Естественнонаучные предметы</w:t>
            </w:r>
          </w:p>
        </w:tc>
        <w:tc>
          <w:tcPr>
            <w:tcW w:w="2619" w:type="dxa"/>
            <w:shd w:val="clear" w:color="auto" w:fill="auto"/>
          </w:tcPr>
          <w:p w:rsidR="00AD4D31" w:rsidRPr="00E637AF" w:rsidRDefault="00996114" w:rsidP="00FD6594">
            <w:r>
              <w:t>Биология</w:t>
            </w:r>
          </w:p>
        </w:tc>
        <w:tc>
          <w:tcPr>
            <w:tcW w:w="1865" w:type="dxa"/>
            <w:shd w:val="clear" w:color="auto" w:fill="auto"/>
          </w:tcPr>
          <w:p w:rsidR="00AD4D31" w:rsidRPr="00E637AF" w:rsidRDefault="00AD4D31" w:rsidP="00FD6594">
            <w:pPr>
              <w:jc w:val="center"/>
              <w:rPr>
                <w:b/>
              </w:rPr>
            </w:pPr>
            <w:r w:rsidRPr="00E637AF">
              <w:rPr>
                <w:b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:rsidR="00AD4D31" w:rsidRPr="00E637AF" w:rsidRDefault="00AD4D31" w:rsidP="00FD659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D4D31" w:rsidRPr="00C466CE" w:rsidTr="00876A30">
        <w:tc>
          <w:tcPr>
            <w:tcW w:w="5134" w:type="dxa"/>
            <w:gridSpan w:val="2"/>
            <w:shd w:val="clear" w:color="auto" w:fill="auto"/>
          </w:tcPr>
          <w:p w:rsidR="00AD4D31" w:rsidRPr="00C466CE" w:rsidRDefault="00AD4D31" w:rsidP="00FD6594">
            <w:r>
              <w:rPr>
                <w:color w:val="000000"/>
              </w:rPr>
              <w:t>Максимально допустимая недельная нагрузка</w:t>
            </w:r>
          </w:p>
        </w:tc>
        <w:tc>
          <w:tcPr>
            <w:tcW w:w="1865" w:type="dxa"/>
            <w:shd w:val="clear" w:color="auto" w:fill="auto"/>
          </w:tcPr>
          <w:p w:rsidR="00AD4D31" w:rsidRPr="00C466CE" w:rsidRDefault="00AD4D31" w:rsidP="00FD6594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492" w:type="dxa"/>
            <w:shd w:val="clear" w:color="auto" w:fill="auto"/>
          </w:tcPr>
          <w:p w:rsidR="00AD4D31" w:rsidRPr="00C466CE" w:rsidRDefault="00AD4D31" w:rsidP="00FD6594">
            <w:pPr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</w:tr>
    </w:tbl>
    <w:p w:rsidR="00ED645B" w:rsidRDefault="00ED645B" w:rsidP="00586B62">
      <w:pPr>
        <w:ind w:right="397"/>
        <w:rPr>
          <w:b/>
        </w:rPr>
      </w:pPr>
    </w:p>
    <w:p w:rsidR="00AD4D31" w:rsidRDefault="00AD4D31" w:rsidP="00586B62">
      <w:pPr>
        <w:ind w:right="397"/>
        <w:rPr>
          <w:b/>
        </w:rPr>
      </w:pPr>
    </w:p>
    <w:p w:rsidR="00AD4D31" w:rsidRPr="00C466CE" w:rsidRDefault="00AD4D31" w:rsidP="00586B62">
      <w:pPr>
        <w:ind w:right="397"/>
        <w:rPr>
          <w:b/>
        </w:rPr>
      </w:pPr>
    </w:p>
    <w:p w:rsidR="002530C5" w:rsidRDefault="002530C5" w:rsidP="002530C5">
      <w:pPr>
        <w:ind w:right="305"/>
        <w:jc w:val="center"/>
        <w:rPr>
          <w:b/>
        </w:rPr>
      </w:pPr>
      <w:r w:rsidRPr="00C466CE">
        <w:rPr>
          <w:b/>
        </w:rPr>
        <w:t>Уче</w:t>
      </w:r>
      <w:r>
        <w:rPr>
          <w:b/>
        </w:rPr>
        <w:t>бный план 8а,</w:t>
      </w:r>
      <w:r w:rsidR="00586B62">
        <w:rPr>
          <w:b/>
        </w:rPr>
        <w:t xml:space="preserve"> 8</w:t>
      </w:r>
      <w:r w:rsidR="003A1384">
        <w:rPr>
          <w:b/>
        </w:rPr>
        <w:t>б</w:t>
      </w:r>
      <w:r>
        <w:rPr>
          <w:b/>
        </w:rPr>
        <w:t xml:space="preserve"> классов на 2</w:t>
      </w:r>
      <w:r w:rsidR="003A1384">
        <w:rPr>
          <w:b/>
        </w:rPr>
        <w:t>025-2026</w:t>
      </w:r>
      <w:r w:rsidRPr="00C466CE">
        <w:rPr>
          <w:b/>
        </w:rPr>
        <w:t xml:space="preserve"> учебный год </w:t>
      </w:r>
    </w:p>
    <w:p w:rsidR="00586B62" w:rsidRPr="00C466CE" w:rsidRDefault="00586B62" w:rsidP="002530C5">
      <w:pPr>
        <w:ind w:right="305"/>
        <w:jc w:val="center"/>
        <w:rPr>
          <w:b/>
        </w:rPr>
      </w:pPr>
    </w:p>
    <w:tbl>
      <w:tblPr>
        <w:tblW w:w="0" w:type="auto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5"/>
        <w:gridCol w:w="2619"/>
        <w:gridCol w:w="1865"/>
        <w:gridCol w:w="2492"/>
      </w:tblGrid>
      <w:tr w:rsidR="002530C5" w:rsidRPr="00C466CE" w:rsidTr="008A0ADE">
        <w:tc>
          <w:tcPr>
            <w:tcW w:w="2515" w:type="dxa"/>
            <w:vMerge w:val="restart"/>
            <w:shd w:val="clear" w:color="auto" w:fill="auto"/>
          </w:tcPr>
          <w:p w:rsidR="002530C5" w:rsidRPr="00C466CE" w:rsidRDefault="002530C5" w:rsidP="008A0ADE">
            <w:pPr>
              <w:jc w:val="center"/>
              <w:rPr>
                <w:b/>
              </w:rPr>
            </w:pPr>
            <w:r w:rsidRPr="00C466CE">
              <w:rPr>
                <w:b/>
              </w:rPr>
              <w:t>Предметные области</w:t>
            </w:r>
          </w:p>
        </w:tc>
        <w:tc>
          <w:tcPr>
            <w:tcW w:w="2619" w:type="dxa"/>
            <w:vMerge w:val="restart"/>
            <w:shd w:val="clear" w:color="auto" w:fill="auto"/>
          </w:tcPr>
          <w:p w:rsidR="002530C5" w:rsidRPr="00C466CE" w:rsidRDefault="002530C5" w:rsidP="008A0ADE">
            <w:pPr>
              <w:jc w:val="center"/>
              <w:rPr>
                <w:b/>
              </w:rPr>
            </w:pPr>
            <w:r w:rsidRPr="00C466CE">
              <w:rPr>
                <w:b/>
              </w:rPr>
              <w:t>Учебные предметы</w:t>
            </w:r>
          </w:p>
        </w:tc>
        <w:tc>
          <w:tcPr>
            <w:tcW w:w="4357" w:type="dxa"/>
            <w:gridSpan w:val="2"/>
            <w:shd w:val="clear" w:color="auto" w:fill="auto"/>
          </w:tcPr>
          <w:p w:rsidR="002530C5" w:rsidRPr="00C466CE" w:rsidRDefault="002530C5" w:rsidP="008A0ADE">
            <w:pPr>
              <w:jc w:val="center"/>
              <w:rPr>
                <w:b/>
              </w:rPr>
            </w:pPr>
            <w:r w:rsidRPr="00C466CE">
              <w:rPr>
                <w:b/>
              </w:rPr>
              <w:t>Количество часов в неделю</w:t>
            </w:r>
          </w:p>
        </w:tc>
      </w:tr>
      <w:tr w:rsidR="002530C5" w:rsidRPr="00C466CE" w:rsidTr="008A0ADE">
        <w:tc>
          <w:tcPr>
            <w:tcW w:w="2515" w:type="dxa"/>
            <w:vMerge/>
            <w:shd w:val="clear" w:color="auto" w:fill="auto"/>
          </w:tcPr>
          <w:p w:rsidR="002530C5" w:rsidRPr="00C466CE" w:rsidRDefault="002530C5" w:rsidP="008A0ADE">
            <w:pPr>
              <w:jc w:val="center"/>
              <w:rPr>
                <w:b/>
              </w:rPr>
            </w:pPr>
          </w:p>
        </w:tc>
        <w:tc>
          <w:tcPr>
            <w:tcW w:w="2619" w:type="dxa"/>
            <w:vMerge/>
            <w:shd w:val="clear" w:color="auto" w:fill="auto"/>
          </w:tcPr>
          <w:p w:rsidR="002530C5" w:rsidRPr="00C466CE" w:rsidRDefault="002530C5" w:rsidP="008A0ADE">
            <w:pPr>
              <w:jc w:val="center"/>
              <w:rPr>
                <w:b/>
              </w:rPr>
            </w:pPr>
          </w:p>
        </w:tc>
        <w:tc>
          <w:tcPr>
            <w:tcW w:w="1865" w:type="dxa"/>
            <w:shd w:val="clear" w:color="auto" w:fill="auto"/>
          </w:tcPr>
          <w:p w:rsidR="002530C5" w:rsidRPr="00C466CE" w:rsidRDefault="009617AF" w:rsidP="008A0ADE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2530C5" w:rsidRPr="00C466CE">
              <w:rPr>
                <w:b/>
              </w:rPr>
              <w:t xml:space="preserve"> а,</w:t>
            </w:r>
            <w:r w:rsidR="00586B62">
              <w:rPr>
                <w:b/>
              </w:rPr>
              <w:t xml:space="preserve"> </w:t>
            </w:r>
            <w:proofErr w:type="gramStart"/>
            <w:r w:rsidR="002530C5" w:rsidRPr="00C466CE">
              <w:rPr>
                <w:b/>
              </w:rPr>
              <w:t>б</w:t>
            </w:r>
            <w:proofErr w:type="gramEnd"/>
          </w:p>
        </w:tc>
        <w:tc>
          <w:tcPr>
            <w:tcW w:w="2492" w:type="dxa"/>
            <w:shd w:val="clear" w:color="auto" w:fill="auto"/>
          </w:tcPr>
          <w:p w:rsidR="002530C5" w:rsidRPr="00C466CE" w:rsidRDefault="002530C5" w:rsidP="008A0ADE">
            <w:pPr>
              <w:jc w:val="center"/>
              <w:rPr>
                <w:b/>
              </w:rPr>
            </w:pPr>
            <w:r w:rsidRPr="00C466CE">
              <w:rPr>
                <w:b/>
              </w:rPr>
              <w:t>Итого:</w:t>
            </w:r>
          </w:p>
        </w:tc>
      </w:tr>
      <w:tr w:rsidR="002530C5" w:rsidRPr="00C466CE" w:rsidTr="008A0ADE">
        <w:tc>
          <w:tcPr>
            <w:tcW w:w="9491" w:type="dxa"/>
            <w:gridSpan w:val="4"/>
            <w:shd w:val="clear" w:color="auto" w:fill="auto"/>
          </w:tcPr>
          <w:p w:rsidR="002530C5" w:rsidRPr="00C466CE" w:rsidRDefault="002530C5" w:rsidP="008A0ADE">
            <w:pPr>
              <w:jc w:val="center"/>
              <w:rPr>
                <w:b/>
              </w:rPr>
            </w:pPr>
            <w:r w:rsidRPr="00C466CE">
              <w:rPr>
                <w:b/>
              </w:rPr>
              <w:lastRenderedPageBreak/>
              <w:t>Обязательная часть</w:t>
            </w:r>
          </w:p>
        </w:tc>
      </w:tr>
      <w:tr w:rsidR="002530C5" w:rsidRPr="00C466CE" w:rsidTr="008A0ADE">
        <w:trPr>
          <w:trHeight w:val="272"/>
        </w:trPr>
        <w:tc>
          <w:tcPr>
            <w:tcW w:w="2515" w:type="dxa"/>
            <w:vMerge w:val="restart"/>
            <w:shd w:val="clear" w:color="auto" w:fill="auto"/>
          </w:tcPr>
          <w:p w:rsidR="002530C5" w:rsidRPr="0091687B" w:rsidRDefault="002530C5" w:rsidP="008A0ADE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91687B">
              <w:rPr>
                <w:bCs/>
              </w:rPr>
              <w:t xml:space="preserve">Русский язык </w:t>
            </w:r>
          </w:p>
          <w:p w:rsidR="002530C5" w:rsidRPr="0091687B" w:rsidRDefault="002530C5" w:rsidP="008A0ADE">
            <w:pPr>
              <w:rPr>
                <w:b/>
              </w:rPr>
            </w:pPr>
            <w:r w:rsidRPr="0091687B">
              <w:rPr>
                <w:bCs/>
              </w:rPr>
              <w:t>и литература</w:t>
            </w:r>
          </w:p>
        </w:tc>
        <w:tc>
          <w:tcPr>
            <w:tcW w:w="2619" w:type="dxa"/>
            <w:shd w:val="clear" w:color="auto" w:fill="auto"/>
            <w:vAlign w:val="center"/>
          </w:tcPr>
          <w:p w:rsidR="002530C5" w:rsidRPr="00C466CE" w:rsidRDefault="002530C5" w:rsidP="008A0ADE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C466CE">
              <w:rPr>
                <w:bCs/>
              </w:rPr>
              <w:t>Русский язык</w:t>
            </w:r>
          </w:p>
        </w:tc>
        <w:tc>
          <w:tcPr>
            <w:tcW w:w="1865" w:type="dxa"/>
            <w:shd w:val="clear" w:color="auto" w:fill="auto"/>
          </w:tcPr>
          <w:p w:rsidR="002530C5" w:rsidRPr="00C466CE" w:rsidRDefault="009617AF" w:rsidP="008A0AD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492" w:type="dxa"/>
            <w:shd w:val="clear" w:color="auto" w:fill="auto"/>
          </w:tcPr>
          <w:p w:rsidR="002530C5" w:rsidRPr="00C466CE" w:rsidRDefault="003A1384" w:rsidP="008A0AD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2530C5" w:rsidRPr="00C466CE" w:rsidTr="008A0ADE">
        <w:trPr>
          <w:trHeight w:val="350"/>
        </w:trPr>
        <w:tc>
          <w:tcPr>
            <w:tcW w:w="2515" w:type="dxa"/>
            <w:vMerge/>
            <w:shd w:val="clear" w:color="auto" w:fill="auto"/>
          </w:tcPr>
          <w:p w:rsidR="002530C5" w:rsidRPr="0091687B" w:rsidRDefault="002530C5" w:rsidP="008A0ADE">
            <w:pPr>
              <w:rPr>
                <w:b/>
              </w:rPr>
            </w:pPr>
          </w:p>
        </w:tc>
        <w:tc>
          <w:tcPr>
            <w:tcW w:w="2619" w:type="dxa"/>
            <w:shd w:val="clear" w:color="auto" w:fill="auto"/>
            <w:vAlign w:val="center"/>
          </w:tcPr>
          <w:p w:rsidR="002530C5" w:rsidRPr="00C466CE" w:rsidRDefault="00660B5A" w:rsidP="008A0ADE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Литература</w:t>
            </w:r>
          </w:p>
        </w:tc>
        <w:tc>
          <w:tcPr>
            <w:tcW w:w="1865" w:type="dxa"/>
            <w:shd w:val="clear" w:color="auto" w:fill="auto"/>
          </w:tcPr>
          <w:p w:rsidR="002530C5" w:rsidRPr="00C466CE" w:rsidRDefault="002530C5" w:rsidP="008A0AD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92" w:type="dxa"/>
            <w:shd w:val="clear" w:color="auto" w:fill="auto"/>
          </w:tcPr>
          <w:p w:rsidR="002530C5" w:rsidRPr="00C466CE" w:rsidRDefault="003A1384" w:rsidP="008A0AD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586B62" w:rsidRPr="00C466CE" w:rsidTr="008A0ADE">
        <w:trPr>
          <w:trHeight w:val="299"/>
        </w:trPr>
        <w:tc>
          <w:tcPr>
            <w:tcW w:w="2515" w:type="dxa"/>
            <w:shd w:val="clear" w:color="auto" w:fill="auto"/>
          </w:tcPr>
          <w:p w:rsidR="00586B62" w:rsidRPr="0091687B" w:rsidRDefault="00586B62" w:rsidP="008A0ADE">
            <w:r w:rsidRPr="0091687B">
              <w:t>Иностранные языки</w:t>
            </w:r>
          </w:p>
        </w:tc>
        <w:tc>
          <w:tcPr>
            <w:tcW w:w="2619" w:type="dxa"/>
            <w:shd w:val="clear" w:color="auto" w:fill="auto"/>
            <w:vAlign w:val="bottom"/>
          </w:tcPr>
          <w:p w:rsidR="00586B62" w:rsidRPr="00C466CE" w:rsidRDefault="00586B62" w:rsidP="008A0ADE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Иностранный язык (английский)</w:t>
            </w:r>
          </w:p>
        </w:tc>
        <w:tc>
          <w:tcPr>
            <w:tcW w:w="1865" w:type="dxa"/>
            <w:shd w:val="clear" w:color="auto" w:fill="auto"/>
          </w:tcPr>
          <w:p w:rsidR="00586B62" w:rsidRPr="00C466CE" w:rsidRDefault="00586B62" w:rsidP="008A0ADE">
            <w:pPr>
              <w:jc w:val="center"/>
              <w:rPr>
                <w:b/>
              </w:rPr>
            </w:pPr>
            <w:r w:rsidRPr="00C466CE">
              <w:rPr>
                <w:b/>
              </w:rPr>
              <w:t>3</w:t>
            </w:r>
          </w:p>
        </w:tc>
        <w:tc>
          <w:tcPr>
            <w:tcW w:w="2492" w:type="dxa"/>
            <w:shd w:val="clear" w:color="auto" w:fill="auto"/>
          </w:tcPr>
          <w:p w:rsidR="00586B62" w:rsidRPr="00C466CE" w:rsidRDefault="003A1384" w:rsidP="008A0AD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586B62" w:rsidRPr="00C466CE" w:rsidTr="008A0ADE">
        <w:tc>
          <w:tcPr>
            <w:tcW w:w="2515" w:type="dxa"/>
            <w:vMerge w:val="restart"/>
            <w:shd w:val="clear" w:color="auto" w:fill="auto"/>
          </w:tcPr>
          <w:p w:rsidR="00586B62" w:rsidRPr="0091687B" w:rsidRDefault="00586B62" w:rsidP="008A0ADE">
            <w:r w:rsidRPr="0091687B">
              <w:t>Математика и информатика</w:t>
            </w:r>
          </w:p>
        </w:tc>
        <w:tc>
          <w:tcPr>
            <w:tcW w:w="2619" w:type="dxa"/>
            <w:shd w:val="clear" w:color="auto" w:fill="auto"/>
          </w:tcPr>
          <w:p w:rsidR="00586B62" w:rsidRPr="00C466CE" w:rsidRDefault="00586B62" w:rsidP="008A0ADE">
            <w:r>
              <w:t>Алгебра</w:t>
            </w:r>
          </w:p>
        </w:tc>
        <w:tc>
          <w:tcPr>
            <w:tcW w:w="1865" w:type="dxa"/>
            <w:shd w:val="clear" w:color="auto" w:fill="auto"/>
          </w:tcPr>
          <w:p w:rsidR="00586B62" w:rsidRPr="00C466CE" w:rsidRDefault="00586B62" w:rsidP="008A0AD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492" w:type="dxa"/>
            <w:shd w:val="clear" w:color="auto" w:fill="auto"/>
          </w:tcPr>
          <w:p w:rsidR="00586B62" w:rsidRPr="00C466CE" w:rsidRDefault="003A1384" w:rsidP="008A0AD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586B62" w:rsidRPr="00C466CE" w:rsidTr="008A0ADE">
        <w:tc>
          <w:tcPr>
            <w:tcW w:w="2515" w:type="dxa"/>
            <w:vMerge/>
            <w:shd w:val="clear" w:color="auto" w:fill="auto"/>
          </w:tcPr>
          <w:p w:rsidR="00586B62" w:rsidRPr="0091687B" w:rsidRDefault="00586B62" w:rsidP="008A0ADE"/>
        </w:tc>
        <w:tc>
          <w:tcPr>
            <w:tcW w:w="2619" w:type="dxa"/>
            <w:shd w:val="clear" w:color="auto" w:fill="auto"/>
          </w:tcPr>
          <w:p w:rsidR="00586B62" w:rsidRPr="00C466CE" w:rsidRDefault="00586B62" w:rsidP="008A0ADE">
            <w:r>
              <w:t>Геометрия</w:t>
            </w:r>
          </w:p>
        </w:tc>
        <w:tc>
          <w:tcPr>
            <w:tcW w:w="1865" w:type="dxa"/>
            <w:shd w:val="clear" w:color="auto" w:fill="auto"/>
          </w:tcPr>
          <w:p w:rsidR="00586B62" w:rsidRPr="00C466CE" w:rsidRDefault="00586B62" w:rsidP="008A0AD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92" w:type="dxa"/>
            <w:shd w:val="clear" w:color="auto" w:fill="auto"/>
          </w:tcPr>
          <w:p w:rsidR="00586B62" w:rsidRPr="00C466CE" w:rsidRDefault="003A1384" w:rsidP="008A0AD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17AFE" w:rsidRPr="00C466CE" w:rsidTr="008A0ADE">
        <w:tc>
          <w:tcPr>
            <w:tcW w:w="2515" w:type="dxa"/>
            <w:vMerge/>
            <w:shd w:val="clear" w:color="auto" w:fill="auto"/>
          </w:tcPr>
          <w:p w:rsidR="00E17AFE" w:rsidRPr="0091687B" w:rsidRDefault="00E17AFE" w:rsidP="008A0ADE"/>
        </w:tc>
        <w:tc>
          <w:tcPr>
            <w:tcW w:w="2619" w:type="dxa"/>
            <w:shd w:val="clear" w:color="auto" w:fill="auto"/>
          </w:tcPr>
          <w:p w:rsidR="00E17AFE" w:rsidRDefault="00E17AFE" w:rsidP="008A0ADE">
            <w:r>
              <w:t xml:space="preserve">Вероятность </w:t>
            </w:r>
            <w:r w:rsidR="00FB76AA">
              <w:t xml:space="preserve">и </w:t>
            </w:r>
            <w:r>
              <w:t>статистик</w:t>
            </w:r>
            <w:r w:rsidR="00E637AF">
              <w:t>а</w:t>
            </w:r>
          </w:p>
        </w:tc>
        <w:tc>
          <w:tcPr>
            <w:tcW w:w="1865" w:type="dxa"/>
            <w:shd w:val="clear" w:color="auto" w:fill="auto"/>
          </w:tcPr>
          <w:p w:rsidR="00E17AFE" w:rsidRDefault="00E17AFE" w:rsidP="008A0AD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:rsidR="00E17AFE" w:rsidRDefault="003A1384" w:rsidP="008A0AD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586B62" w:rsidRPr="00C466CE" w:rsidTr="008A0ADE">
        <w:tc>
          <w:tcPr>
            <w:tcW w:w="2515" w:type="dxa"/>
            <w:vMerge/>
            <w:shd w:val="clear" w:color="auto" w:fill="auto"/>
          </w:tcPr>
          <w:p w:rsidR="00586B62" w:rsidRPr="0091687B" w:rsidRDefault="00586B62" w:rsidP="008A0ADE"/>
        </w:tc>
        <w:tc>
          <w:tcPr>
            <w:tcW w:w="2619" w:type="dxa"/>
            <w:shd w:val="clear" w:color="auto" w:fill="auto"/>
          </w:tcPr>
          <w:p w:rsidR="00586B62" w:rsidRPr="00C466CE" w:rsidRDefault="00586B62" w:rsidP="008A0ADE">
            <w:r>
              <w:t>Информатика</w:t>
            </w:r>
          </w:p>
        </w:tc>
        <w:tc>
          <w:tcPr>
            <w:tcW w:w="1865" w:type="dxa"/>
            <w:shd w:val="clear" w:color="auto" w:fill="auto"/>
          </w:tcPr>
          <w:p w:rsidR="00586B62" w:rsidRPr="00C466CE" w:rsidRDefault="00586B62" w:rsidP="008A0AD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:rsidR="00586B62" w:rsidRPr="00C466CE" w:rsidRDefault="00586B62" w:rsidP="008A0ADE">
            <w:pPr>
              <w:jc w:val="center"/>
              <w:rPr>
                <w:b/>
              </w:rPr>
            </w:pPr>
          </w:p>
        </w:tc>
      </w:tr>
      <w:tr w:rsidR="00586B62" w:rsidRPr="00C466CE" w:rsidTr="008A0ADE">
        <w:trPr>
          <w:trHeight w:val="280"/>
        </w:trPr>
        <w:tc>
          <w:tcPr>
            <w:tcW w:w="2515" w:type="dxa"/>
            <w:vMerge w:val="restart"/>
            <w:shd w:val="clear" w:color="auto" w:fill="auto"/>
          </w:tcPr>
          <w:p w:rsidR="00586B62" w:rsidRPr="0091687B" w:rsidRDefault="00586B62" w:rsidP="008A0ADE">
            <w:r w:rsidRPr="0091687B">
              <w:t>Общественно-научные предметы</w:t>
            </w:r>
          </w:p>
        </w:tc>
        <w:tc>
          <w:tcPr>
            <w:tcW w:w="2619" w:type="dxa"/>
            <w:tcBorders>
              <w:bottom w:val="single" w:sz="4" w:space="0" w:color="auto"/>
            </w:tcBorders>
            <w:shd w:val="clear" w:color="auto" w:fill="auto"/>
          </w:tcPr>
          <w:p w:rsidR="00586B62" w:rsidRPr="00C466CE" w:rsidRDefault="00586B62" w:rsidP="000F7575">
            <w:r>
              <w:t xml:space="preserve">История </w:t>
            </w:r>
          </w:p>
        </w:tc>
        <w:tc>
          <w:tcPr>
            <w:tcW w:w="1865" w:type="dxa"/>
            <w:tcBorders>
              <w:bottom w:val="single" w:sz="4" w:space="0" w:color="auto"/>
            </w:tcBorders>
            <w:shd w:val="clear" w:color="auto" w:fill="auto"/>
          </w:tcPr>
          <w:p w:rsidR="00586B62" w:rsidRPr="00C466CE" w:rsidRDefault="00586B62" w:rsidP="008A0ADE">
            <w:pPr>
              <w:jc w:val="center"/>
              <w:rPr>
                <w:b/>
              </w:rPr>
            </w:pPr>
            <w:r w:rsidRPr="00C466CE">
              <w:rPr>
                <w:b/>
              </w:rPr>
              <w:t>2</w:t>
            </w:r>
          </w:p>
        </w:tc>
        <w:tc>
          <w:tcPr>
            <w:tcW w:w="2492" w:type="dxa"/>
            <w:tcBorders>
              <w:bottom w:val="single" w:sz="4" w:space="0" w:color="auto"/>
            </w:tcBorders>
            <w:shd w:val="clear" w:color="auto" w:fill="auto"/>
          </w:tcPr>
          <w:p w:rsidR="00586B62" w:rsidRPr="00C466CE" w:rsidRDefault="003A1384" w:rsidP="008A0AD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586B62" w:rsidRPr="00C466CE" w:rsidTr="008A0ADE">
        <w:trPr>
          <w:trHeight w:val="180"/>
        </w:trPr>
        <w:tc>
          <w:tcPr>
            <w:tcW w:w="2515" w:type="dxa"/>
            <w:vMerge/>
            <w:shd w:val="clear" w:color="auto" w:fill="auto"/>
          </w:tcPr>
          <w:p w:rsidR="00586B62" w:rsidRPr="0091687B" w:rsidRDefault="00586B62" w:rsidP="008A0ADE"/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6B62" w:rsidRPr="00C466CE" w:rsidRDefault="00586B62" w:rsidP="008A0ADE">
            <w:r w:rsidRPr="00C466CE">
              <w:t>Обществознание</w:t>
            </w: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6B62" w:rsidRPr="00C466CE" w:rsidRDefault="00586B62" w:rsidP="008A0ADE">
            <w:pPr>
              <w:jc w:val="center"/>
              <w:rPr>
                <w:b/>
              </w:rPr>
            </w:pPr>
            <w:r w:rsidRPr="00C466CE">
              <w:rPr>
                <w:b/>
              </w:rPr>
              <w:t>1</w:t>
            </w:r>
          </w:p>
        </w:tc>
        <w:tc>
          <w:tcPr>
            <w:tcW w:w="2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6B62" w:rsidRPr="00C466CE" w:rsidRDefault="003A1384" w:rsidP="008A0AD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586B62" w:rsidRPr="00C466CE" w:rsidTr="008A0ADE">
        <w:trPr>
          <w:trHeight w:val="140"/>
        </w:trPr>
        <w:tc>
          <w:tcPr>
            <w:tcW w:w="2515" w:type="dxa"/>
            <w:vMerge/>
            <w:shd w:val="clear" w:color="auto" w:fill="auto"/>
          </w:tcPr>
          <w:p w:rsidR="00586B62" w:rsidRPr="0091687B" w:rsidRDefault="00586B62" w:rsidP="008A0ADE"/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</w:tcPr>
          <w:p w:rsidR="00586B62" w:rsidRPr="00C466CE" w:rsidRDefault="00586B62" w:rsidP="008A0ADE">
            <w:r w:rsidRPr="00C466CE">
              <w:t>География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</w:tcPr>
          <w:p w:rsidR="00586B62" w:rsidRPr="00C466CE" w:rsidRDefault="00586B62" w:rsidP="008A0AD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</w:tcBorders>
            <w:shd w:val="clear" w:color="auto" w:fill="auto"/>
          </w:tcPr>
          <w:p w:rsidR="00586B62" w:rsidRPr="00C466CE" w:rsidRDefault="003A1384" w:rsidP="008A0AD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20BD0" w:rsidRPr="00C466CE" w:rsidTr="008A0ADE">
        <w:tc>
          <w:tcPr>
            <w:tcW w:w="2515" w:type="dxa"/>
            <w:vMerge w:val="restart"/>
            <w:shd w:val="clear" w:color="auto" w:fill="auto"/>
          </w:tcPr>
          <w:p w:rsidR="00020BD0" w:rsidRPr="0091687B" w:rsidRDefault="00020BD0" w:rsidP="008A0ADE">
            <w:r w:rsidRPr="0091687B">
              <w:t>Естественнонаучные предметы</w:t>
            </w:r>
          </w:p>
        </w:tc>
        <w:tc>
          <w:tcPr>
            <w:tcW w:w="2619" w:type="dxa"/>
            <w:shd w:val="clear" w:color="auto" w:fill="auto"/>
          </w:tcPr>
          <w:p w:rsidR="00020BD0" w:rsidRPr="00C466CE" w:rsidRDefault="00020BD0" w:rsidP="008A0ADE">
            <w:r w:rsidRPr="00C466CE">
              <w:t>Биология</w:t>
            </w:r>
          </w:p>
        </w:tc>
        <w:tc>
          <w:tcPr>
            <w:tcW w:w="1865" w:type="dxa"/>
            <w:shd w:val="clear" w:color="auto" w:fill="auto"/>
          </w:tcPr>
          <w:p w:rsidR="00020BD0" w:rsidRPr="00C466CE" w:rsidRDefault="00020BD0" w:rsidP="008A0AD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92" w:type="dxa"/>
            <w:shd w:val="clear" w:color="auto" w:fill="auto"/>
          </w:tcPr>
          <w:p w:rsidR="00020BD0" w:rsidRPr="00C466CE" w:rsidRDefault="003A1384" w:rsidP="008A0AD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20BD0" w:rsidRPr="00C466CE" w:rsidTr="008A0ADE">
        <w:tc>
          <w:tcPr>
            <w:tcW w:w="2515" w:type="dxa"/>
            <w:vMerge/>
            <w:shd w:val="clear" w:color="auto" w:fill="auto"/>
          </w:tcPr>
          <w:p w:rsidR="00020BD0" w:rsidRPr="0091687B" w:rsidRDefault="00020BD0" w:rsidP="008A0ADE"/>
        </w:tc>
        <w:tc>
          <w:tcPr>
            <w:tcW w:w="2619" w:type="dxa"/>
            <w:shd w:val="clear" w:color="auto" w:fill="auto"/>
          </w:tcPr>
          <w:p w:rsidR="00020BD0" w:rsidRPr="00C466CE" w:rsidRDefault="00020BD0" w:rsidP="008A0ADE">
            <w:r>
              <w:t>Физика</w:t>
            </w:r>
          </w:p>
        </w:tc>
        <w:tc>
          <w:tcPr>
            <w:tcW w:w="1865" w:type="dxa"/>
            <w:shd w:val="clear" w:color="auto" w:fill="auto"/>
          </w:tcPr>
          <w:p w:rsidR="00020BD0" w:rsidRPr="00C466CE" w:rsidRDefault="00020BD0" w:rsidP="008A0AD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92" w:type="dxa"/>
            <w:shd w:val="clear" w:color="auto" w:fill="auto"/>
          </w:tcPr>
          <w:p w:rsidR="00020BD0" w:rsidRPr="00C466CE" w:rsidRDefault="003A1384" w:rsidP="008A0AD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20BD0" w:rsidRPr="00C466CE" w:rsidTr="008A0ADE">
        <w:tc>
          <w:tcPr>
            <w:tcW w:w="2515" w:type="dxa"/>
            <w:vMerge/>
            <w:shd w:val="clear" w:color="auto" w:fill="auto"/>
          </w:tcPr>
          <w:p w:rsidR="00020BD0" w:rsidRPr="0091687B" w:rsidRDefault="00020BD0" w:rsidP="008A0ADE"/>
        </w:tc>
        <w:tc>
          <w:tcPr>
            <w:tcW w:w="2619" w:type="dxa"/>
            <w:shd w:val="clear" w:color="auto" w:fill="auto"/>
          </w:tcPr>
          <w:p w:rsidR="00020BD0" w:rsidRDefault="00020BD0" w:rsidP="008A0ADE">
            <w:r>
              <w:t>Химия</w:t>
            </w:r>
          </w:p>
        </w:tc>
        <w:tc>
          <w:tcPr>
            <w:tcW w:w="1865" w:type="dxa"/>
            <w:shd w:val="clear" w:color="auto" w:fill="auto"/>
          </w:tcPr>
          <w:p w:rsidR="00020BD0" w:rsidRDefault="00020BD0" w:rsidP="008A0AD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92" w:type="dxa"/>
            <w:shd w:val="clear" w:color="auto" w:fill="auto"/>
          </w:tcPr>
          <w:p w:rsidR="00020BD0" w:rsidRDefault="003A1384" w:rsidP="008A0AD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586B62" w:rsidRPr="00C466CE" w:rsidTr="008A0ADE">
        <w:tc>
          <w:tcPr>
            <w:tcW w:w="2515" w:type="dxa"/>
            <w:shd w:val="clear" w:color="auto" w:fill="auto"/>
          </w:tcPr>
          <w:p w:rsidR="00586B62" w:rsidRPr="0091687B" w:rsidRDefault="00586B62" w:rsidP="008A0ADE">
            <w:r w:rsidRPr="0091687B">
              <w:t>Искусство</w:t>
            </w:r>
          </w:p>
        </w:tc>
        <w:tc>
          <w:tcPr>
            <w:tcW w:w="2619" w:type="dxa"/>
            <w:shd w:val="clear" w:color="auto" w:fill="auto"/>
          </w:tcPr>
          <w:p w:rsidR="00586B62" w:rsidRPr="00C466CE" w:rsidRDefault="00586B62" w:rsidP="008A0ADE">
            <w:r w:rsidRPr="00C466CE">
              <w:t>Музыка</w:t>
            </w:r>
          </w:p>
        </w:tc>
        <w:tc>
          <w:tcPr>
            <w:tcW w:w="1865" w:type="dxa"/>
            <w:shd w:val="clear" w:color="auto" w:fill="auto"/>
          </w:tcPr>
          <w:p w:rsidR="00586B62" w:rsidRPr="00C466CE" w:rsidRDefault="00586B62" w:rsidP="008A0ADE">
            <w:pPr>
              <w:jc w:val="center"/>
              <w:rPr>
                <w:b/>
              </w:rPr>
            </w:pPr>
            <w:r w:rsidRPr="00C466CE">
              <w:rPr>
                <w:b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:rsidR="00586B62" w:rsidRPr="00C466CE" w:rsidRDefault="003A1384" w:rsidP="008A0AD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586B62" w:rsidRPr="00C466CE" w:rsidTr="008A0ADE">
        <w:tc>
          <w:tcPr>
            <w:tcW w:w="2515" w:type="dxa"/>
            <w:shd w:val="clear" w:color="auto" w:fill="auto"/>
          </w:tcPr>
          <w:p w:rsidR="00586B62" w:rsidRPr="0091687B" w:rsidRDefault="00586B62" w:rsidP="008A0ADE">
            <w:r w:rsidRPr="0091687B">
              <w:t>Технология</w:t>
            </w:r>
          </w:p>
        </w:tc>
        <w:tc>
          <w:tcPr>
            <w:tcW w:w="2619" w:type="dxa"/>
            <w:shd w:val="clear" w:color="auto" w:fill="auto"/>
          </w:tcPr>
          <w:p w:rsidR="00586B62" w:rsidRPr="00C466CE" w:rsidRDefault="00586B62" w:rsidP="008A0ADE">
            <w:pPr>
              <w:rPr>
                <w:b/>
              </w:rPr>
            </w:pPr>
            <w:r w:rsidRPr="00C466CE">
              <w:t>Т</w:t>
            </w:r>
            <w:r w:rsidR="00956F2C">
              <w:t>руд (т</w:t>
            </w:r>
            <w:r w:rsidRPr="00C466CE">
              <w:t>ехнология</w:t>
            </w:r>
            <w:r w:rsidR="00956F2C">
              <w:t>)</w:t>
            </w:r>
          </w:p>
        </w:tc>
        <w:tc>
          <w:tcPr>
            <w:tcW w:w="1865" w:type="dxa"/>
            <w:shd w:val="clear" w:color="auto" w:fill="auto"/>
          </w:tcPr>
          <w:p w:rsidR="00586B62" w:rsidRPr="00C466CE" w:rsidRDefault="00E17AFE" w:rsidP="008A0AD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:rsidR="00586B62" w:rsidRPr="00C466CE" w:rsidRDefault="003A1384" w:rsidP="008A0AD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956F2C" w:rsidRPr="00C466CE" w:rsidTr="008A0ADE">
        <w:tc>
          <w:tcPr>
            <w:tcW w:w="2515" w:type="dxa"/>
            <w:shd w:val="clear" w:color="auto" w:fill="auto"/>
          </w:tcPr>
          <w:p w:rsidR="00956F2C" w:rsidRPr="0091687B" w:rsidRDefault="00956F2C" w:rsidP="008A0ADE">
            <w:r w:rsidRPr="0091687B">
              <w:t>Физическая культура</w:t>
            </w:r>
          </w:p>
        </w:tc>
        <w:tc>
          <w:tcPr>
            <w:tcW w:w="2619" w:type="dxa"/>
            <w:shd w:val="clear" w:color="auto" w:fill="auto"/>
          </w:tcPr>
          <w:p w:rsidR="00956F2C" w:rsidRPr="00C466CE" w:rsidRDefault="00956F2C" w:rsidP="008A0ADE">
            <w:r w:rsidRPr="00C466CE">
              <w:t>Физическая культура</w:t>
            </w:r>
          </w:p>
        </w:tc>
        <w:tc>
          <w:tcPr>
            <w:tcW w:w="1865" w:type="dxa"/>
            <w:shd w:val="clear" w:color="auto" w:fill="auto"/>
          </w:tcPr>
          <w:p w:rsidR="00956F2C" w:rsidRDefault="00956F2C" w:rsidP="008A0AD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92" w:type="dxa"/>
            <w:shd w:val="clear" w:color="auto" w:fill="auto"/>
          </w:tcPr>
          <w:p w:rsidR="00956F2C" w:rsidRDefault="003A1384" w:rsidP="008A0AD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956F2C" w:rsidRPr="00C466CE" w:rsidTr="008A0ADE">
        <w:tc>
          <w:tcPr>
            <w:tcW w:w="2515" w:type="dxa"/>
            <w:shd w:val="clear" w:color="auto" w:fill="auto"/>
          </w:tcPr>
          <w:p w:rsidR="00956F2C" w:rsidRPr="00C466CE" w:rsidRDefault="00956F2C" w:rsidP="008A0ADE">
            <w:r>
              <w:t>Основы безопасности и защиты Родины</w:t>
            </w:r>
          </w:p>
        </w:tc>
        <w:tc>
          <w:tcPr>
            <w:tcW w:w="2619" w:type="dxa"/>
            <w:shd w:val="clear" w:color="auto" w:fill="auto"/>
          </w:tcPr>
          <w:p w:rsidR="00956F2C" w:rsidRDefault="00956F2C" w:rsidP="008A0ADE">
            <w:r>
              <w:t>Основы безопасности и защиты Родины</w:t>
            </w:r>
          </w:p>
        </w:tc>
        <w:tc>
          <w:tcPr>
            <w:tcW w:w="1865" w:type="dxa"/>
            <w:shd w:val="clear" w:color="auto" w:fill="auto"/>
          </w:tcPr>
          <w:p w:rsidR="00956F2C" w:rsidRDefault="00956F2C" w:rsidP="008A0AD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:rsidR="00956F2C" w:rsidRDefault="003A1384" w:rsidP="008A0AD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586B62" w:rsidRPr="00C466CE" w:rsidTr="008A0ADE">
        <w:tc>
          <w:tcPr>
            <w:tcW w:w="2515" w:type="dxa"/>
            <w:shd w:val="clear" w:color="auto" w:fill="auto"/>
          </w:tcPr>
          <w:p w:rsidR="00586B62" w:rsidRPr="00C466CE" w:rsidRDefault="00586B62" w:rsidP="008A0ADE">
            <w:r w:rsidRPr="00C466CE">
              <w:t>Итого</w:t>
            </w:r>
          </w:p>
        </w:tc>
        <w:tc>
          <w:tcPr>
            <w:tcW w:w="2619" w:type="dxa"/>
            <w:shd w:val="clear" w:color="auto" w:fill="auto"/>
          </w:tcPr>
          <w:p w:rsidR="00586B62" w:rsidRPr="00C466CE" w:rsidRDefault="00586B62" w:rsidP="008A0ADE"/>
        </w:tc>
        <w:tc>
          <w:tcPr>
            <w:tcW w:w="1865" w:type="dxa"/>
            <w:shd w:val="clear" w:color="auto" w:fill="auto"/>
          </w:tcPr>
          <w:p w:rsidR="00586B62" w:rsidRPr="00C466CE" w:rsidRDefault="00586B62" w:rsidP="008A0AD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020BD0">
              <w:rPr>
                <w:b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:rsidR="00586B62" w:rsidRPr="00C466CE" w:rsidRDefault="003A1384" w:rsidP="008A0ADE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</w:tr>
      <w:tr w:rsidR="00586B62" w:rsidRPr="00C466CE" w:rsidTr="008A0ADE">
        <w:tc>
          <w:tcPr>
            <w:tcW w:w="9491" w:type="dxa"/>
            <w:gridSpan w:val="4"/>
            <w:shd w:val="clear" w:color="auto" w:fill="auto"/>
          </w:tcPr>
          <w:p w:rsidR="00586B62" w:rsidRPr="00C466CE" w:rsidRDefault="00586B62" w:rsidP="008A0ADE">
            <w:pPr>
              <w:jc w:val="center"/>
              <w:rPr>
                <w:b/>
              </w:rPr>
            </w:pPr>
            <w:r w:rsidRPr="00C466CE">
              <w:rPr>
                <w:b/>
              </w:rPr>
              <w:t>Часть, формируемая участниками образовательного процесса</w:t>
            </w:r>
          </w:p>
        </w:tc>
      </w:tr>
      <w:tr w:rsidR="00586B62" w:rsidRPr="00DA0965" w:rsidTr="008A0ADE">
        <w:tc>
          <w:tcPr>
            <w:tcW w:w="2515" w:type="dxa"/>
            <w:shd w:val="clear" w:color="auto" w:fill="auto"/>
          </w:tcPr>
          <w:p w:rsidR="00586B62" w:rsidRPr="00DA0965" w:rsidRDefault="00586B62" w:rsidP="008A0ADE">
            <w:r w:rsidRPr="00DA0965">
              <w:t>Общественно-научные предметы</w:t>
            </w:r>
          </w:p>
        </w:tc>
        <w:tc>
          <w:tcPr>
            <w:tcW w:w="2619" w:type="dxa"/>
            <w:shd w:val="clear" w:color="auto" w:fill="auto"/>
          </w:tcPr>
          <w:p w:rsidR="00586B62" w:rsidRPr="00DA0965" w:rsidRDefault="00586B62" w:rsidP="009C4334">
            <w:r w:rsidRPr="00DA0965">
              <w:t>Право</w:t>
            </w:r>
          </w:p>
        </w:tc>
        <w:tc>
          <w:tcPr>
            <w:tcW w:w="1865" w:type="dxa"/>
            <w:shd w:val="clear" w:color="auto" w:fill="auto"/>
          </w:tcPr>
          <w:p w:rsidR="00586B62" w:rsidRPr="00DA0965" w:rsidRDefault="00586B62" w:rsidP="009C4334">
            <w:pPr>
              <w:jc w:val="center"/>
              <w:rPr>
                <w:b/>
              </w:rPr>
            </w:pPr>
            <w:r w:rsidRPr="00DA0965">
              <w:rPr>
                <w:b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:rsidR="00586B62" w:rsidRPr="00DA0965" w:rsidRDefault="003A1384" w:rsidP="009C433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23AD8" w:rsidRPr="00123AD8" w:rsidTr="008A0ADE">
        <w:tc>
          <w:tcPr>
            <w:tcW w:w="2515" w:type="dxa"/>
            <w:shd w:val="clear" w:color="auto" w:fill="auto"/>
          </w:tcPr>
          <w:p w:rsidR="000F7575" w:rsidRPr="00123AD8" w:rsidRDefault="000F7575" w:rsidP="000F7575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123AD8">
              <w:rPr>
                <w:bCs/>
              </w:rPr>
              <w:t xml:space="preserve">Русский язык </w:t>
            </w:r>
          </w:p>
          <w:p w:rsidR="00E17AFE" w:rsidRPr="00123AD8" w:rsidRDefault="000F7575" w:rsidP="000F7575">
            <w:r w:rsidRPr="00123AD8">
              <w:rPr>
                <w:bCs/>
              </w:rPr>
              <w:t>и литература</w:t>
            </w:r>
          </w:p>
        </w:tc>
        <w:tc>
          <w:tcPr>
            <w:tcW w:w="2619" w:type="dxa"/>
            <w:shd w:val="clear" w:color="auto" w:fill="auto"/>
          </w:tcPr>
          <w:p w:rsidR="00E17AFE" w:rsidRPr="00123AD8" w:rsidRDefault="000F7575" w:rsidP="009C4334">
            <w:r w:rsidRPr="00123AD8">
              <w:t>Русский язык</w:t>
            </w:r>
          </w:p>
        </w:tc>
        <w:tc>
          <w:tcPr>
            <w:tcW w:w="1865" w:type="dxa"/>
            <w:shd w:val="clear" w:color="auto" w:fill="auto"/>
          </w:tcPr>
          <w:p w:rsidR="00E17AFE" w:rsidRPr="00123AD8" w:rsidRDefault="00CE6C40" w:rsidP="009C4334">
            <w:pPr>
              <w:jc w:val="center"/>
              <w:rPr>
                <w:b/>
              </w:rPr>
            </w:pPr>
            <w:r w:rsidRPr="00123AD8">
              <w:rPr>
                <w:b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:rsidR="00E17AFE" w:rsidRPr="00123AD8" w:rsidRDefault="003A1384" w:rsidP="009C433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586B62" w:rsidRPr="00C466CE" w:rsidTr="00876A30">
        <w:tc>
          <w:tcPr>
            <w:tcW w:w="5134" w:type="dxa"/>
            <w:gridSpan w:val="2"/>
            <w:shd w:val="clear" w:color="auto" w:fill="auto"/>
          </w:tcPr>
          <w:p w:rsidR="00586B62" w:rsidRPr="00C466CE" w:rsidRDefault="00586B62" w:rsidP="008A0ADE">
            <w:r>
              <w:rPr>
                <w:color w:val="000000"/>
              </w:rPr>
              <w:t>Максимально допустимая недельная нагрузка</w:t>
            </w:r>
          </w:p>
        </w:tc>
        <w:tc>
          <w:tcPr>
            <w:tcW w:w="1865" w:type="dxa"/>
            <w:shd w:val="clear" w:color="auto" w:fill="auto"/>
          </w:tcPr>
          <w:p w:rsidR="00586B62" w:rsidRPr="00C466CE" w:rsidRDefault="00586B62" w:rsidP="008A0AD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E6C40">
              <w:rPr>
                <w:b/>
              </w:rPr>
              <w:t>3</w:t>
            </w:r>
          </w:p>
        </w:tc>
        <w:tc>
          <w:tcPr>
            <w:tcW w:w="2492" w:type="dxa"/>
            <w:shd w:val="clear" w:color="auto" w:fill="auto"/>
          </w:tcPr>
          <w:p w:rsidR="00586B62" w:rsidRPr="00C466CE" w:rsidRDefault="003A1384" w:rsidP="008A0ADE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</w:tr>
    </w:tbl>
    <w:p w:rsidR="00C71CDD" w:rsidRDefault="00C71CDD" w:rsidP="00C073B2">
      <w:pPr>
        <w:ind w:right="397"/>
        <w:rPr>
          <w:b/>
        </w:rPr>
      </w:pPr>
    </w:p>
    <w:p w:rsidR="00ED645B" w:rsidRDefault="00ED645B" w:rsidP="00C073B2">
      <w:pPr>
        <w:ind w:right="397"/>
        <w:rPr>
          <w:b/>
        </w:rPr>
      </w:pPr>
    </w:p>
    <w:p w:rsidR="00ED645B" w:rsidRDefault="00ED645B" w:rsidP="00C073B2">
      <w:pPr>
        <w:ind w:right="397"/>
        <w:rPr>
          <w:b/>
        </w:rPr>
      </w:pPr>
    </w:p>
    <w:p w:rsidR="00D72E57" w:rsidRDefault="00D72E57" w:rsidP="00D72E57">
      <w:pPr>
        <w:ind w:right="305"/>
        <w:jc w:val="center"/>
        <w:rPr>
          <w:b/>
        </w:rPr>
      </w:pPr>
      <w:r w:rsidRPr="00C466CE">
        <w:rPr>
          <w:b/>
        </w:rPr>
        <w:t>Уче</w:t>
      </w:r>
      <w:r>
        <w:rPr>
          <w:b/>
        </w:rPr>
        <w:t>бный план 9</w:t>
      </w:r>
      <w:r w:rsidR="00EE268F">
        <w:rPr>
          <w:b/>
        </w:rPr>
        <w:t>а,</w:t>
      </w:r>
      <w:r w:rsidR="00586B62">
        <w:rPr>
          <w:b/>
        </w:rPr>
        <w:t xml:space="preserve"> 9</w:t>
      </w:r>
      <w:r w:rsidR="00EE268F">
        <w:rPr>
          <w:b/>
        </w:rPr>
        <w:t>б,</w:t>
      </w:r>
      <w:r w:rsidR="00020BD0">
        <w:rPr>
          <w:b/>
        </w:rPr>
        <w:t xml:space="preserve"> 9в</w:t>
      </w:r>
      <w:r w:rsidR="003A1384">
        <w:rPr>
          <w:b/>
        </w:rPr>
        <w:t xml:space="preserve">  классов на 2025-2026</w:t>
      </w:r>
      <w:r w:rsidRPr="00C466CE">
        <w:rPr>
          <w:b/>
        </w:rPr>
        <w:t xml:space="preserve"> учебный год </w:t>
      </w:r>
    </w:p>
    <w:p w:rsidR="00586B62" w:rsidRPr="00C466CE" w:rsidRDefault="00586B62" w:rsidP="00D72E57">
      <w:pPr>
        <w:ind w:right="305"/>
        <w:jc w:val="center"/>
        <w:rPr>
          <w:b/>
        </w:rPr>
      </w:pPr>
    </w:p>
    <w:tbl>
      <w:tblPr>
        <w:tblW w:w="0" w:type="auto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5"/>
        <w:gridCol w:w="2619"/>
        <w:gridCol w:w="1865"/>
        <w:gridCol w:w="2492"/>
      </w:tblGrid>
      <w:tr w:rsidR="00D72E57" w:rsidRPr="00C466CE" w:rsidTr="00A36D8B">
        <w:tc>
          <w:tcPr>
            <w:tcW w:w="2515" w:type="dxa"/>
            <w:vMerge w:val="restart"/>
            <w:shd w:val="clear" w:color="auto" w:fill="auto"/>
          </w:tcPr>
          <w:p w:rsidR="00D72E57" w:rsidRPr="00C466CE" w:rsidRDefault="00D72E57" w:rsidP="00A36D8B">
            <w:pPr>
              <w:jc w:val="center"/>
              <w:rPr>
                <w:b/>
              </w:rPr>
            </w:pPr>
            <w:r w:rsidRPr="00C466CE">
              <w:rPr>
                <w:b/>
              </w:rPr>
              <w:t>Предметные области</w:t>
            </w:r>
          </w:p>
        </w:tc>
        <w:tc>
          <w:tcPr>
            <w:tcW w:w="2619" w:type="dxa"/>
            <w:vMerge w:val="restart"/>
            <w:shd w:val="clear" w:color="auto" w:fill="auto"/>
          </w:tcPr>
          <w:p w:rsidR="00D72E57" w:rsidRPr="00C466CE" w:rsidRDefault="00D72E57" w:rsidP="00A36D8B">
            <w:pPr>
              <w:jc w:val="center"/>
              <w:rPr>
                <w:b/>
              </w:rPr>
            </w:pPr>
            <w:r w:rsidRPr="00C466CE">
              <w:rPr>
                <w:b/>
              </w:rPr>
              <w:t>Учебные предметы</w:t>
            </w:r>
          </w:p>
        </w:tc>
        <w:tc>
          <w:tcPr>
            <w:tcW w:w="4357" w:type="dxa"/>
            <w:gridSpan w:val="2"/>
            <w:shd w:val="clear" w:color="auto" w:fill="auto"/>
          </w:tcPr>
          <w:p w:rsidR="00D72E57" w:rsidRPr="00C466CE" w:rsidRDefault="00D72E57" w:rsidP="00A36D8B">
            <w:pPr>
              <w:jc w:val="center"/>
              <w:rPr>
                <w:b/>
              </w:rPr>
            </w:pPr>
            <w:r w:rsidRPr="00C466CE">
              <w:rPr>
                <w:b/>
              </w:rPr>
              <w:t>Количество часов в неделю</w:t>
            </w:r>
          </w:p>
        </w:tc>
      </w:tr>
      <w:tr w:rsidR="00D72E57" w:rsidRPr="00C466CE" w:rsidTr="00A36D8B">
        <w:tc>
          <w:tcPr>
            <w:tcW w:w="2515" w:type="dxa"/>
            <w:vMerge/>
            <w:shd w:val="clear" w:color="auto" w:fill="auto"/>
          </w:tcPr>
          <w:p w:rsidR="00D72E57" w:rsidRPr="00C466CE" w:rsidRDefault="00D72E57" w:rsidP="00A36D8B">
            <w:pPr>
              <w:jc w:val="center"/>
              <w:rPr>
                <w:b/>
              </w:rPr>
            </w:pPr>
          </w:p>
        </w:tc>
        <w:tc>
          <w:tcPr>
            <w:tcW w:w="2619" w:type="dxa"/>
            <w:vMerge/>
            <w:shd w:val="clear" w:color="auto" w:fill="auto"/>
          </w:tcPr>
          <w:p w:rsidR="00D72E57" w:rsidRPr="00C466CE" w:rsidRDefault="00D72E57" w:rsidP="00A36D8B">
            <w:pPr>
              <w:jc w:val="center"/>
              <w:rPr>
                <w:b/>
              </w:rPr>
            </w:pPr>
          </w:p>
        </w:tc>
        <w:tc>
          <w:tcPr>
            <w:tcW w:w="1865" w:type="dxa"/>
            <w:shd w:val="clear" w:color="auto" w:fill="auto"/>
          </w:tcPr>
          <w:p w:rsidR="00D72E57" w:rsidRPr="00C466CE" w:rsidRDefault="00D72E57" w:rsidP="00A36D8B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Pr="00C466CE">
              <w:rPr>
                <w:b/>
              </w:rPr>
              <w:t xml:space="preserve"> а,</w:t>
            </w:r>
            <w:r w:rsidR="00586B62">
              <w:rPr>
                <w:b/>
              </w:rPr>
              <w:t xml:space="preserve"> </w:t>
            </w:r>
            <w:proofErr w:type="gramStart"/>
            <w:r w:rsidRPr="00C466CE">
              <w:rPr>
                <w:b/>
              </w:rPr>
              <w:t>б</w:t>
            </w:r>
            <w:proofErr w:type="gramEnd"/>
            <w:r w:rsidRPr="00C466CE">
              <w:rPr>
                <w:b/>
              </w:rPr>
              <w:t>,</w:t>
            </w:r>
            <w:r w:rsidR="00586B62">
              <w:rPr>
                <w:b/>
              </w:rPr>
              <w:t xml:space="preserve"> </w:t>
            </w:r>
            <w:r w:rsidRPr="00C466CE">
              <w:rPr>
                <w:b/>
              </w:rPr>
              <w:t>в</w:t>
            </w:r>
          </w:p>
        </w:tc>
        <w:tc>
          <w:tcPr>
            <w:tcW w:w="2492" w:type="dxa"/>
            <w:shd w:val="clear" w:color="auto" w:fill="auto"/>
          </w:tcPr>
          <w:p w:rsidR="00D72E57" w:rsidRPr="00C466CE" w:rsidRDefault="00D72E57" w:rsidP="00A36D8B">
            <w:pPr>
              <w:jc w:val="center"/>
              <w:rPr>
                <w:b/>
              </w:rPr>
            </w:pPr>
            <w:r w:rsidRPr="00C466CE">
              <w:rPr>
                <w:b/>
              </w:rPr>
              <w:t>Итого:</w:t>
            </w:r>
          </w:p>
        </w:tc>
      </w:tr>
      <w:tr w:rsidR="00D72E57" w:rsidRPr="00C466CE" w:rsidTr="00A36D8B">
        <w:tc>
          <w:tcPr>
            <w:tcW w:w="9491" w:type="dxa"/>
            <w:gridSpan w:val="4"/>
            <w:shd w:val="clear" w:color="auto" w:fill="auto"/>
          </w:tcPr>
          <w:p w:rsidR="00D72E57" w:rsidRPr="00C466CE" w:rsidRDefault="00D72E57" w:rsidP="00A36D8B">
            <w:pPr>
              <w:jc w:val="center"/>
              <w:rPr>
                <w:b/>
              </w:rPr>
            </w:pPr>
            <w:r w:rsidRPr="00C466CE">
              <w:rPr>
                <w:b/>
              </w:rPr>
              <w:t>Обязательная часть</w:t>
            </w:r>
          </w:p>
        </w:tc>
      </w:tr>
      <w:tr w:rsidR="00D72E57" w:rsidRPr="00C466CE" w:rsidTr="00A36D8B">
        <w:trPr>
          <w:trHeight w:val="272"/>
        </w:trPr>
        <w:tc>
          <w:tcPr>
            <w:tcW w:w="2515" w:type="dxa"/>
            <w:vMerge w:val="restart"/>
            <w:shd w:val="clear" w:color="auto" w:fill="auto"/>
          </w:tcPr>
          <w:p w:rsidR="00D72E57" w:rsidRPr="0091687B" w:rsidRDefault="00D72E57" w:rsidP="00A36D8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91687B">
              <w:rPr>
                <w:bCs/>
              </w:rPr>
              <w:t xml:space="preserve">Русский язык </w:t>
            </w:r>
          </w:p>
          <w:p w:rsidR="00D72E57" w:rsidRPr="0091687B" w:rsidRDefault="00D72E57" w:rsidP="00A36D8B">
            <w:pPr>
              <w:rPr>
                <w:b/>
              </w:rPr>
            </w:pPr>
            <w:r w:rsidRPr="0091687B">
              <w:rPr>
                <w:bCs/>
              </w:rPr>
              <w:t>и литература</w:t>
            </w:r>
          </w:p>
        </w:tc>
        <w:tc>
          <w:tcPr>
            <w:tcW w:w="2619" w:type="dxa"/>
            <w:shd w:val="clear" w:color="auto" w:fill="auto"/>
            <w:vAlign w:val="center"/>
          </w:tcPr>
          <w:p w:rsidR="00D72E57" w:rsidRPr="00C466CE" w:rsidRDefault="00D72E57" w:rsidP="00A36D8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C466CE">
              <w:rPr>
                <w:bCs/>
              </w:rPr>
              <w:t>Русский язык</w:t>
            </w:r>
          </w:p>
        </w:tc>
        <w:tc>
          <w:tcPr>
            <w:tcW w:w="1865" w:type="dxa"/>
            <w:shd w:val="clear" w:color="auto" w:fill="auto"/>
          </w:tcPr>
          <w:p w:rsidR="00D72E57" w:rsidRPr="00AD4D31" w:rsidRDefault="00D72E57" w:rsidP="00A36D8B">
            <w:pPr>
              <w:jc w:val="center"/>
              <w:rPr>
                <w:b/>
              </w:rPr>
            </w:pPr>
            <w:r w:rsidRPr="00AD4D31">
              <w:rPr>
                <w:b/>
              </w:rPr>
              <w:t>3</w:t>
            </w:r>
          </w:p>
        </w:tc>
        <w:tc>
          <w:tcPr>
            <w:tcW w:w="2492" w:type="dxa"/>
            <w:shd w:val="clear" w:color="auto" w:fill="auto"/>
          </w:tcPr>
          <w:p w:rsidR="00D72E57" w:rsidRPr="00AD4D31" w:rsidRDefault="00956F2C" w:rsidP="00A36D8B">
            <w:pPr>
              <w:jc w:val="center"/>
              <w:rPr>
                <w:b/>
              </w:rPr>
            </w:pPr>
            <w:r w:rsidRPr="00AD4D31">
              <w:rPr>
                <w:b/>
              </w:rPr>
              <w:t>9</w:t>
            </w:r>
          </w:p>
        </w:tc>
      </w:tr>
      <w:tr w:rsidR="00D72E57" w:rsidRPr="00C466CE" w:rsidTr="00A36D8B">
        <w:trPr>
          <w:trHeight w:val="350"/>
        </w:trPr>
        <w:tc>
          <w:tcPr>
            <w:tcW w:w="2515" w:type="dxa"/>
            <w:vMerge/>
            <w:shd w:val="clear" w:color="auto" w:fill="auto"/>
          </w:tcPr>
          <w:p w:rsidR="00D72E57" w:rsidRPr="0091687B" w:rsidRDefault="00D72E57" w:rsidP="00A36D8B">
            <w:pPr>
              <w:rPr>
                <w:b/>
              </w:rPr>
            </w:pPr>
          </w:p>
        </w:tc>
        <w:tc>
          <w:tcPr>
            <w:tcW w:w="2619" w:type="dxa"/>
            <w:shd w:val="clear" w:color="auto" w:fill="auto"/>
            <w:vAlign w:val="center"/>
          </w:tcPr>
          <w:p w:rsidR="00D72E57" w:rsidRPr="00C466CE" w:rsidRDefault="00D72E57" w:rsidP="00A36D8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Литература</w:t>
            </w:r>
          </w:p>
        </w:tc>
        <w:tc>
          <w:tcPr>
            <w:tcW w:w="1865" w:type="dxa"/>
            <w:shd w:val="clear" w:color="auto" w:fill="auto"/>
          </w:tcPr>
          <w:p w:rsidR="00D72E57" w:rsidRPr="00AD4D31" w:rsidRDefault="00D72E57" w:rsidP="00A36D8B">
            <w:pPr>
              <w:jc w:val="center"/>
              <w:rPr>
                <w:b/>
              </w:rPr>
            </w:pPr>
            <w:r w:rsidRPr="00AD4D31">
              <w:rPr>
                <w:b/>
              </w:rPr>
              <w:t>3</w:t>
            </w:r>
          </w:p>
        </w:tc>
        <w:tc>
          <w:tcPr>
            <w:tcW w:w="2492" w:type="dxa"/>
            <w:shd w:val="clear" w:color="auto" w:fill="auto"/>
          </w:tcPr>
          <w:p w:rsidR="00D72E57" w:rsidRPr="00AD4D31" w:rsidRDefault="00956F2C" w:rsidP="00A36D8B">
            <w:pPr>
              <w:jc w:val="center"/>
              <w:rPr>
                <w:b/>
              </w:rPr>
            </w:pPr>
            <w:r w:rsidRPr="00AD4D31">
              <w:rPr>
                <w:b/>
              </w:rPr>
              <w:t>9</w:t>
            </w:r>
          </w:p>
        </w:tc>
      </w:tr>
      <w:tr w:rsidR="00586B62" w:rsidRPr="00C466CE" w:rsidTr="00A36D8B">
        <w:trPr>
          <w:trHeight w:val="299"/>
        </w:trPr>
        <w:tc>
          <w:tcPr>
            <w:tcW w:w="2515" w:type="dxa"/>
            <w:shd w:val="clear" w:color="auto" w:fill="auto"/>
          </w:tcPr>
          <w:p w:rsidR="00586B62" w:rsidRPr="0091687B" w:rsidRDefault="00586B62" w:rsidP="00A36D8B">
            <w:r w:rsidRPr="0091687B">
              <w:t>Иностранные языки</w:t>
            </w:r>
          </w:p>
        </w:tc>
        <w:tc>
          <w:tcPr>
            <w:tcW w:w="2619" w:type="dxa"/>
            <w:shd w:val="clear" w:color="auto" w:fill="auto"/>
            <w:vAlign w:val="bottom"/>
          </w:tcPr>
          <w:p w:rsidR="00586B62" w:rsidRPr="00C466CE" w:rsidRDefault="00586B62" w:rsidP="00A36D8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Иностранный язык (английский)</w:t>
            </w:r>
          </w:p>
        </w:tc>
        <w:tc>
          <w:tcPr>
            <w:tcW w:w="1865" w:type="dxa"/>
            <w:shd w:val="clear" w:color="auto" w:fill="auto"/>
          </w:tcPr>
          <w:p w:rsidR="00586B62" w:rsidRPr="00AD4D31" w:rsidRDefault="00586B62" w:rsidP="00A36D8B">
            <w:pPr>
              <w:jc w:val="center"/>
              <w:rPr>
                <w:b/>
              </w:rPr>
            </w:pPr>
            <w:r w:rsidRPr="00AD4D31">
              <w:rPr>
                <w:b/>
              </w:rPr>
              <w:t>3</w:t>
            </w:r>
          </w:p>
        </w:tc>
        <w:tc>
          <w:tcPr>
            <w:tcW w:w="2492" w:type="dxa"/>
            <w:shd w:val="clear" w:color="auto" w:fill="auto"/>
          </w:tcPr>
          <w:p w:rsidR="00586B62" w:rsidRPr="00AD4D31" w:rsidRDefault="00956F2C" w:rsidP="00A36D8B">
            <w:pPr>
              <w:jc w:val="center"/>
              <w:rPr>
                <w:b/>
              </w:rPr>
            </w:pPr>
            <w:r w:rsidRPr="00AD4D31">
              <w:rPr>
                <w:b/>
              </w:rPr>
              <w:t>9</w:t>
            </w:r>
          </w:p>
        </w:tc>
      </w:tr>
      <w:tr w:rsidR="00586B62" w:rsidRPr="00C466CE" w:rsidTr="00A36D8B">
        <w:tc>
          <w:tcPr>
            <w:tcW w:w="2515" w:type="dxa"/>
            <w:vMerge w:val="restart"/>
            <w:shd w:val="clear" w:color="auto" w:fill="auto"/>
          </w:tcPr>
          <w:p w:rsidR="00586B62" w:rsidRPr="0091687B" w:rsidRDefault="00586B62" w:rsidP="00A36D8B">
            <w:r w:rsidRPr="0091687B">
              <w:t>Математика и информатика</w:t>
            </w:r>
          </w:p>
        </w:tc>
        <w:tc>
          <w:tcPr>
            <w:tcW w:w="2619" w:type="dxa"/>
            <w:shd w:val="clear" w:color="auto" w:fill="auto"/>
          </w:tcPr>
          <w:p w:rsidR="00586B62" w:rsidRPr="00C466CE" w:rsidRDefault="00586B62" w:rsidP="00A36D8B">
            <w:r>
              <w:t>Алгебра</w:t>
            </w:r>
          </w:p>
        </w:tc>
        <w:tc>
          <w:tcPr>
            <w:tcW w:w="1865" w:type="dxa"/>
            <w:shd w:val="clear" w:color="auto" w:fill="auto"/>
          </w:tcPr>
          <w:p w:rsidR="00586B62" w:rsidRPr="00AD4D31" w:rsidRDefault="00586B62" w:rsidP="00A36D8B">
            <w:pPr>
              <w:jc w:val="center"/>
              <w:rPr>
                <w:b/>
              </w:rPr>
            </w:pPr>
            <w:r w:rsidRPr="00AD4D31">
              <w:rPr>
                <w:b/>
              </w:rPr>
              <w:t>3</w:t>
            </w:r>
          </w:p>
        </w:tc>
        <w:tc>
          <w:tcPr>
            <w:tcW w:w="2492" w:type="dxa"/>
            <w:shd w:val="clear" w:color="auto" w:fill="auto"/>
          </w:tcPr>
          <w:p w:rsidR="00586B62" w:rsidRPr="00AD4D31" w:rsidRDefault="00956F2C" w:rsidP="00A36D8B">
            <w:pPr>
              <w:jc w:val="center"/>
              <w:rPr>
                <w:b/>
              </w:rPr>
            </w:pPr>
            <w:r w:rsidRPr="00AD4D31">
              <w:rPr>
                <w:b/>
              </w:rPr>
              <w:t>9</w:t>
            </w:r>
          </w:p>
        </w:tc>
      </w:tr>
      <w:tr w:rsidR="00586B62" w:rsidRPr="00C466CE" w:rsidTr="00A36D8B">
        <w:tc>
          <w:tcPr>
            <w:tcW w:w="2515" w:type="dxa"/>
            <w:vMerge/>
            <w:shd w:val="clear" w:color="auto" w:fill="auto"/>
          </w:tcPr>
          <w:p w:rsidR="00586B62" w:rsidRPr="0091687B" w:rsidRDefault="00586B62" w:rsidP="00A36D8B"/>
        </w:tc>
        <w:tc>
          <w:tcPr>
            <w:tcW w:w="2619" w:type="dxa"/>
            <w:shd w:val="clear" w:color="auto" w:fill="auto"/>
          </w:tcPr>
          <w:p w:rsidR="00586B62" w:rsidRPr="00C466CE" w:rsidRDefault="00586B62" w:rsidP="00A36D8B">
            <w:r>
              <w:t>Геометрия</w:t>
            </w:r>
          </w:p>
        </w:tc>
        <w:tc>
          <w:tcPr>
            <w:tcW w:w="1865" w:type="dxa"/>
            <w:shd w:val="clear" w:color="auto" w:fill="auto"/>
          </w:tcPr>
          <w:p w:rsidR="00586B62" w:rsidRPr="00AD4D31" w:rsidRDefault="00586B62" w:rsidP="00A36D8B">
            <w:pPr>
              <w:jc w:val="center"/>
              <w:rPr>
                <w:b/>
              </w:rPr>
            </w:pPr>
            <w:r w:rsidRPr="00AD4D31">
              <w:rPr>
                <w:b/>
              </w:rPr>
              <w:t>2</w:t>
            </w:r>
          </w:p>
        </w:tc>
        <w:tc>
          <w:tcPr>
            <w:tcW w:w="2492" w:type="dxa"/>
            <w:shd w:val="clear" w:color="auto" w:fill="auto"/>
          </w:tcPr>
          <w:p w:rsidR="00586B62" w:rsidRPr="00AD4D31" w:rsidRDefault="00956F2C" w:rsidP="00A36D8B">
            <w:pPr>
              <w:jc w:val="center"/>
              <w:rPr>
                <w:b/>
              </w:rPr>
            </w:pPr>
            <w:r w:rsidRPr="00AD4D31">
              <w:rPr>
                <w:b/>
              </w:rPr>
              <w:t>6</w:t>
            </w:r>
          </w:p>
        </w:tc>
      </w:tr>
      <w:tr w:rsidR="00CE6C40" w:rsidRPr="00C466CE" w:rsidTr="00A36D8B">
        <w:tc>
          <w:tcPr>
            <w:tcW w:w="2515" w:type="dxa"/>
            <w:vMerge/>
            <w:shd w:val="clear" w:color="auto" w:fill="auto"/>
          </w:tcPr>
          <w:p w:rsidR="00CE6C40" w:rsidRPr="0091687B" w:rsidRDefault="00CE6C40" w:rsidP="00A36D8B"/>
        </w:tc>
        <w:tc>
          <w:tcPr>
            <w:tcW w:w="2619" w:type="dxa"/>
            <w:shd w:val="clear" w:color="auto" w:fill="auto"/>
          </w:tcPr>
          <w:p w:rsidR="00CE6C40" w:rsidRDefault="00CE6C40" w:rsidP="00A36D8B">
            <w:r>
              <w:t xml:space="preserve">Вероятность </w:t>
            </w:r>
            <w:r w:rsidR="00FB76AA">
              <w:t xml:space="preserve">и </w:t>
            </w:r>
            <w:r>
              <w:t>статистик</w:t>
            </w:r>
            <w:r w:rsidR="00E637AF">
              <w:t>а</w:t>
            </w:r>
          </w:p>
        </w:tc>
        <w:tc>
          <w:tcPr>
            <w:tcW w:w="1865" w:type="dxa"/>
            <w:shd w:val="clear" w:color="auto" w:fill="auto"/>
          </w:tcPr>
          <w:p w:rsidR="00CE6C40" w:rsidRPr="00AD4D31" w:rsidRDefault="00CE6C40" w:rsidP="00A36D8B">
            <w:pPr>
              <w:jc w:val="center"/>
              <w:rPr>
                <w:b/>
              </w:rPr>
            </w:pPr>
            <w:r w:rsidRPr="00AD4D31">
              <w:rPr>
                <w:b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:rsidR="00CE6C40" w:rsidRPr="00AD4D31" w:rsidRDefault="00956F2C" w:rsidP="00A36D8B">
            <w:pPr>
              <w:jc w:val="center"/>
              <w:rPr>
                <w:b/>
              </w:rPr>
            </w:pPr>
            <w:r w:rsidRPr="00AD4D31">
              <w:rPr>
                <w:b/>
              </w:rPr>
              <w:t>3</w:t>
            </w:r>
          </w:p>
        </w:tc>
      </w:tr>
      <w:tr w:rsidR="00586B62" w:rsidRPr="00C466CE" w:rsidTr="00A36D8B">
        <w:tc>
          <w:tcPr>
            <w:tcW w:w="2515" w:type="dxa"/>
            <w:vMerge/>
            <w:shd w:val="clear" w:color="auto" w:fill="auto"/>
          </w:tcPr>
          <w:p w:rsidR="00586B62" w:rsidRPr="0091687B" w:rsidRDefault="00586B62" w:rsidP="00A36D8B"/>
        </w:tc>
        <w:tc>
          <w:tcPr>
            <w:tcW w:w="2619" w:type="dxa"/>
            <w:shd w:val="clear" w:color="auto" w:fill="auto"/>
          </w:tcPr>
          <w:p w:rsidR="00586B62" w:rsidRPr="00C466CE" w:rsidRDefault="00586B62" w:rsidP="00A36D8B">
            <w:r>
              <w:t>Информатика</w:t>
            </w:r>
          </w:p>
        </w:tc>
        <w:tc>
          <w:tcPr>
            <w:tcW w:w="1865" w:type="dxa"/>
            <w:shd w:val="clear" w:color="auto" w:fill="auto"/>
          </w:tcPr>
          <w:p w:rsidR="00586B62" w:rsidRPr="00AD4D31" w:rsidRDefault="00586B62" w:rsidP="00A36D8B">
            <w:pPr>
              <w:jc w:val="center"/>
              <w:rPr>
                <w:b/>
              </w:rPr>
            </w:pPr>
            <w:r w:rsidRPr="00AD4D31">
              <w:rPr>
                <w:b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:rsidR="00586B62" w:rsidRPr="00AD4D31" w:rsidRDefault="00956F2C" w:rsidP="00A36D8B">
            <w:pPr>
              <w:jc w:val="center"/>
              <w:rPr>
                <w:b/>
              </w:rPr>
            </w:pPr>
            <w:r w:rsidRPr="00AD4D31">
              <w:rPr>
                <w:b/>
              </w:rPr>
              <w:t>3</w:t>
            </w:r>
          </w:p>
        </w:tc>
      </w:tr>
      <w:tr w:rsidR="00586B62" w:rsidRPr="00C466CE" w:rsidTr="00A36D8B">
        <w:trPr>
          <w:trHeight w:val="280"/>
        </w:trPr>
        <w:tc>
          <w:tcPr>
            <w:tcW w:w="2515" w:type="dxa"/>
            <w:vMerge w:val="restart"/>
            <w:shd w:val="clear" w:color="auto" w:fill="auto"/>
          </w:tcPr>
          <w:p w:rsidR="00586B62" w:rsidRPr="0091687B" w:rsidRDefault="00586B62" w:rsidP="00A36D8B">
            <w:r w:rsidRPr="0091687B">
              <w:t>Общественно-научные предметы</w:t>
            </w:r>
          </w:p>
        </w:tc>
        <w:tc>
          <w:tcPr>
            <w:tcW w:w="2619" w:type="dxa"/>
            <w:tcBorders>
              <w:bottom w:val="single" w:sz="4" w:space="0" w:color="auto"/>
            </w:tcBorders>
            <w:shd w:val="clear" w:color="auto" w:fill="auto"/>
          </w:tcPr>
          <w:p w:rsidR="00586B62" w:rsidRPr="000F7575" w:rsidRDefault="00586B62" w:rsidP="000F7575">
            <w:r w:rsidRPr="000F7575">
              <w:t xml:space="preserve">История </w:t>
            </w:r>
          </w:p>
        </w:tc>
        <w:tc>
          <w:tcPr>
            <w:tcW w:w="1865" w:type="dxa"/>
            <w:tcBorders>
              <w:bottom w:val="single" w:sz="4" w:space="0" w:color="auto"/>
            </w:tcBorders>
            <w:shd w:val="clear" w:color="auto" w:fill="auto"/>
          </w:tcPr>
          <w:p w:rsidR="00586B62" w:rsidRPr="00AD4D31" w:rsidRDefault="00586B62" w:rsidP="00A36D8B">
            <w:pPr>
              <w:jc w:val="center"/>
              <w:rPr>
                <w:b/>
              </w:rPr>
            </w:pPr>
            <w:r w:rsidRPr="00AD4D31">
              <w:rPr>
                <w:b/>
              </w:rPr>
              <w:t>2</w:t>
            </w:r>
          </w:p>
        </w:tc>
        <w:tc>
          <w:tcPr>
            <w:tcW w:w="2492" w:type="dxa"/>
            <w:tcBorders>
              <w:bottom w:val="single" w:sz="4" w:space="0" w:color="auto"/>
            </w:tcBorders>
            <w:shd w:val="clear" w:color="auto" w:fill="auto"/>
          </w:tcPr>
          <w:p w:rsidR="00586B62" w:rsidRPr="00AD4D31" w:rsidRDefault="00AD4D31" w:rsidP="00A36D8B">
            <w:pPr>
              <w:jc w:val="center"/>
              <w:rPr>
                <w:b/>
              </w:rPr>
            </w:pPr>
            <w:r w:rsidRPr="00AD4D31">
              <w:rPr>
                <w:b/>
              </w:rPr>
              <w:t>6</w:t>
            </w:r>
          </w:p>
        </w:tc>
      </w:tr>
      <w:tr w:rsidR="00586B62" w:rsidRPr="00C466CE" w:rsidTr="00A36D8B">
        <w:trPr>
          <w:trHeight w:val="180"/>
        </w:trPr>
        <w:tc>
          <w:tcPr>
            <w:tcW w:w="2515" w:type="dxa"/>
            <w:vMerge/>
            <w:shd w:val="clear" w:color="auto" w:fill="auto"/>
          </w:tcPr>
          <w:p w:rsidR="00586B62" w:rsidRPr="0091687B" w:rsidRDefault="00586B62" w:rsidP="00A36D8B"/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6B62" w:rsidRPr="00C466CE" w:rsidRDefault="00586B62" w:rsidP="00A36D8B">
            <w:r w:rsidRPr="00C466CE">
              <w:t>Обществознание</w:t>
            </w: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6B62" w:rsidRPr="00AD4D31" w:rsidRDefault="00586B62" w:rsidP="00A36D8B">
            <w:pPr>
              <w:jc w:val="center"/>
              <w:rPr>
                <w:b/>
              </w:rPr>
            </w:pPr>
            <w:r w:rsidRPr="00AD4D31">
              <w:rPr>
                <w:b/>
              </w:rPr>
              <w:t>1</w:t>
            </w:r>
          </w:p>
        </w:tc>
        <w:tc>
          <w:tcPr>
            <w:tcW w:w="2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6B62" w:rsidRPr="00AD4D31" w:rsidRDefault="00956F2C" w:rsidP="00A36D8B">
            <w:pPr>
              <w:jc w:val="center"/>
              <w:rPr>
                <w:b/>
              </w:rPr>
            </w:pPr>
            <w:r w:rsidRPr="00AD4D31">
              <w:rPr>
                <w:b/>
              </w:rPr>
              <w:t>3</w:t>
            </w:r>
          </w:p>
        </w:tc>
      </w:tr>
      <w:tr w:rsidR="00586B62" w:rsidRPr="00C466CE" w:rsidTr="00A36D8B">
        <w:trPr>
          <w:trHeight w:val="140"/>
        </w:trPr>
        <w:tc>
          <w:tcPr>
            <w:tcW w:w="2515" w:type="dxa"/>
            <w:vMerge/>
            <w:shd w:val="clear" w:color="auto" w:fill="auto"/>
          </w:tcPr>
          <w:p w:rsidR="00586B62" w:rsidRPr="0091687B" w:rsidRDefault="00586B62" w:rsidP="00A36D8B"/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</w:tcPr>
          <w:p w:rsidR="00586B62" w:rsidRPr="00C466CE" w:rsidRDefault="00586B62" w:rsidP="00A36D8B">
            <w:r w:rsidRPr="00C466CE">
              <w:t>География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</w:tcPr>
          <w:p w:rsidR="00586B62" w:rsidRPr="00AD4D31" w:rsidRDefault="00586B62" w:rsidP="00A36D8B">
            <w:pPr>
              <w:jc w:val="center"/>
              <w:rPr>
                <w:b/>
              </w:rPr>
            </w:pPr>
            <w:r w:rsidRPr="00AD4D31">
              <w:rPr>
                <w:b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</w:tcBorders>
            <w:shd w:val="clear" w:color="auto" w:fill="auto"/>
          </w:tcPr>
          <w:p w:rsidR="00586B62" w:rsidRPr="00AD4D31" w:rsidRDefault="00956F2C" w:rsidP="00A36D8B">
            <w:pPr>
              <w:jc w:val="center"/>
              <w:rPr>
                <w:b/>
              </w:rPr>
            </w:pPr>
            <w:r w:rsidRPr="00AD4D31">
              <w:rPr>
                <w:b/>
              </w:rPr>
              <w:t>6</w:t>
            </w:r>
          </w:p>
        </w:tc>
      </w:tr>
      <w:tr w:rsidR="00586B62" w:rsidRPr="00C466CE" w:rsidTr="00A36D8B">
        <w:tc>
          <w:tcPr>
            <w:tcW w:w="2515" w:type="dxa"/>
            <w:vMerge w:val="restart"/>
            <w:shd w:val="clear" w:color="auto" w:fill="auto"/>
          </w:tcPr>
          <w:p w:rsidR="00586B62" w:rsidRPr="0091687B" w:rsidRDefault="00586B62" w:rsidP="00A36D8B">
            <w:r w:rsidRPr="0091687B">
              <w:t>Естественнонаучные предметы</w:t>
            </w:r>
          </w:p>
        </w:tc>
        <w:tc>
          <w:tcPr>
            <w:tcW w:w="2619" w:type="dxa"/>
            <w:shd w:val="clear" w:color="auto" w:fill="auto"/>
          </w:tcPr>
          <w:p w:rsidR="00586B62" w:rsidRPr="00C466CE" w:rsidRDefault="00586B62" w:rsidP="00A36D8B">
            <w:r w:rsidRPr="00C466CE">
              <w:t>Биология</w:t>
            </w:r>
          </w:p>
        </w:tc>
        <w:tc>
          <w:tcPr>
            <w:tcW w:w="1865" w:type="dxa"/>
            <w:shd w:val="clear" w:color="auto" w:fill="auto"/>
          </w:tcPr>
          <w:p w:rsidR="00586B62" w:rsidRPr="00AD4D31" w:rsidRDefault="00586B62" w:rsidP="00A36D8B">
            <w:pPr>
              <w:jc w:val="center"/>
              <w:rPr>
                <w:b/>
              </w:rPr>
            </w:pPr>
            <w:r w:rsidRPr="00AD4D31">
              <w:rPr>
                <w:b/>
              </w:rPr>
              <w:t>2</w:t>
            </w:r>
          </w:p>
        </w:tc>
        <w:tc>
          <w:tcPr>
            <w:tcW w:w="2492" w:type="dxa"/>
            <w:shd w:val="clear" w:color="auto" w:fill="auto"/>
          </w:tcPr>
          <w:p w:rsidR="00586B62" w:rsidRPr="00AD4D31" w:rsidRDefault="00956F2C" w:rsidP="00A36D8B">
            <w:pPr>
              <w:jc w:val="center"/>
              <w:rPr>
                <w:b/>
              </w:rPr>
            </w:pPr>
            <w:r w:rsidRPr="00AD4D31">
              <w:rPr>
                <w:b/>
              </w:rPr>
              <w:t>6</w:t>
            </w:r>
          </w:p>
        </w:tc>
      </w:tr>
      <w:tr w:rsidR="00586B62" w:rsidRPr="00C466CE" w:rsidTr="00A36D8B">
        <w:tc>
          <w:tcPr>
            <w:tcW w:w="2515" w:type="dxa"/>
            <w:vMerge/>
            <w:shd w:val="clear" w:color="auto" w:fill="auto"/>
          </w:tcPr>
          <w:p w:rsidR="00586B62" w:rsidRPr="0091687B" w:rsidRDefault="00586B62" w:rsidP="00A36D8B"/>
        </w:tc>
        <w:tc>
          <w:tcPr>
            <w:tcW w:w="2619" w:type="dxa"/>
            <w:shd w:val="clear" w:color="auto" w:fill="auto"/>
          </w:tcPr>
          <w:p w:rsidR="00586B62" w:rsidRPr="00C466CE" w:rsidRDefault="00586B62" w:rsidP="00A36D8B">
            <w:r>
              <w:t>Физика</w:t>
            </w:r>
          </w:p>
        </w:tc>
        <w:tc>
          <w:tcPr>
            <w:tcW w:w="1865" w:type="dxa"/>
            <w:shd w:val="clear" w:color="auto" w:fill="auto"/>
          </w:tcPr>
          <w:p w:rsidR="00586B62" w:rsidRPr="00AD4D31" w:rsidRDefault="00586B62" w:rsidP="00A36D8B">
            <w:pPr>
              <w:jc w:val="center"/>
              <w:rPr>
                <w:b/>
              </w:rPr>
            </w:pPr>
            <w:r w:rsidRPr="00AD4D31">
              <w:rPr>
                <w:b/>
              </w:rPr>
              <w:t>3</w:t>
            </w:r>
          </w:p>
        </w:tc>
        <w:tc>
          <w:tcPr>
            <w:tcW w:w="2492" w:type="dxa"/>
            <w:shd w:val="clear" w:color="auto" w:fill="auto"/>
          </w:tcPr>
          <w:p w:rsidR="00586B62" w:rsidRPr="00AD4D31" w:rsidRDefault="00956F2C" w:rsidP="00A36D8B">
            <w:pPr>
              <w:jc w:val="center"/>
              <w:rPr>
                <w:b/>
              </w:rPr>
            </w:pPr>
            <w:r w:rsidRPr="00AD4D31">
              <w:rPr>
                <w:b/>
              </w:rPr>
              <w:t>9</w:t>
            </w:r>
          </w:p>
        </w:tc>
      </w:tr>
      <w:tr w:rsidR="00586B62" w:rsidRPr="00C466CE" w:rsidTr="00A36D8B">
        <w:tc>
          <w:tcPr>
            <w:tcW w:w="2515" w:type="dxa"/>
            <w:vMerge/>
            <w:shd w:val="clear" w:color="auto" w:fill="auto"/>
          </w:tcPr>
          <w:p w:rsidR="00586B62" w:rsidRPr="0091687B" w:rsidRDefault="00586B62" w:rsidP="00A36D8B"/>
        </w:tc>
        <w:tc>
          <w:tcPr>
            <w:tcW w:w="2619" w:type="dxa"/>
            <w:shd w:val="clear" w:color="auto" w:fill="auto"/>
          </w:tcPr>
          <w:p w:rsidR="00586B62" w:rsidRDefault="00586B62" w:rsidP="00A36D8B">
            <w:r>
              <w:t>Химия</w:t>
            </w:r>
          </w:p>
        </w:tc>
        <w:tc>
          <w:tcPr>
            <w:tcW w:w="1865" w:type="dxa"/>
            <w:shd w:val="clear" w:color="auto" w:fill="auto"/>
          </w:tcPr>
          <w:p w:rsidR="00586B62" w:rsidRPr="00AD4D31" w:rsidRDefault="00586B62" w:rsidP="00A36D8B">
            <w:pPr>
              <w:jc w:val="center"/>
              <w:rPr>
                <w:b/>
              </w:rPr>
            </w:pPr>
            <w:r w:rsidRPr="00AD4D31">
              <w:rPr>
                <w:b/>
              </w:rPr>
              <w:t>2</w:t>
            </w:r>
          </w:p>
        </w:tc>
        <w:tc>
          <w:tcPr>
            <w:tcW w:w="2492" w:type="dxa"/>
            <w:shd w:val="clear" w:color="auto" w:fill="auto"/>
          </w:tcPr>
          <w:p w:rsidR="00586B62" w:rsidRPr="00AD4D31" w:rsidRDefault="00956F2C" w:rsidP="00A36D8B">
            <w:pPr>
              <w:jc w:val="center"/>
              <w:rPr>
                <w:b/>
              </w:rPr>
            </w:pPr>
            <w:r w:rsidRPr="00AD4D31">
              <w:rPr>
                <w:b/>
              </w:rPr>
              <w:t>6</w:t>
            </w:r>
          </w:p>
        </w:tc>
      </w:tr>
      <w:tr w:rsidR="00956F2C" w:rsidRPr="00C466CE" w:rsidTr="00A36D8B">
        <w:tc>
          <w:tcPr>
            <w:tcW w:w="2515" w:type="dxa"/>
            <w:shd w:val="clear" w:color="auto" w:fill="auto"/>
          </w:tcPr>
          <w:p w:rsidR="00956F2C" w:rsidRPr="0091687B" w:rsidRDefault="00956F2C" w:rsidP="00A36D8B">
            <w:r w:rsidRPr="0091687B">
              <w:t>Физическая культура</w:t>
            </w:r>
          </w:p>
        </w:tc>
        <w:tc>
          <w:tcPr>
            <w:tcW w:w="2619" w:type="dxa"/>
            <w:shd w:val="clear" w:color="auto" w:fill="auto"/>
          </w:tcPr>
          <w:p w:rsidR="00956F2C" w:rsidRPr="00C466CE" w:rsidRDefault="00956F2C" w:rsidP="008D2A2E">
            <w:r w:rsidRPr="00C466CE">
              <w:t>Физическая культура</w:t>
            </w:r>
          </w:p>
        </w:tc>
        <w:tc>
          <w:tcPr>
            <w:tcW w:w="1865" w:type="dxa"/>
            <w:shd w:val="clear" w:color="auto" w:fill="auto"/>
          </w:tcPr>
          <w:p w:rsidR="00956F2C" w:rsidRPr="00AD4D31" w:rsidRDefault="00956F2C" w:rsidP="008D2A2E">
            <w:pPr>
              <w:jc w:val="center"/>
              <w:rPr>
                <w:b/>
              </w:rPr>
            </w:pPr>
            <w:r w:rsidRPr="00AD4D31">
              <w:rPr>
                <w:b/>
              </w:rPr>
              <w:t>2</w:t>
            </w:r>
          </w:p>
        </w:tc>
        <w:tc>
          <w:tcPr>
            <w:tcW w:w="2492" w:type="dxa"/>
            <w:shd w:val="clear" w:color="auto" w:fill="auto"/>
          </w:tcPr>
          <w:p w:rsidR="00956F2C" w:rsidRPr="00AD4D31" w:rsidRDefault="00956F2C" w:rsidP="008D2A2E">
            <w:pPr>
              <w:jc w:val="center"/>
              <w:rPr>
                <w:b/>
              </w:rPr>
            </w:pPr>
            <w:r w:rsidRPr="00AD4D31">
              <w:rPr>
                <w:b/>
              </w:rPr>
              <w:t>6</w:t>
            </w:r>
          </w:p>
        </w:tc>
      </w:tr>
      <w:tr w:rsidR="00956F2C" w:rsidRPr="00C466CE" w:rsidTr="00A36D8B">
        <w:tc>
          <w:tcPr>
            <w:tcW w:w="2515" w:type="dxa"/>
            <w:shd w:val="clear" w:color="auto" w:fill="auto"/>
          </w:tcPr>
          <w:p w:rsidR="00956F2C" w:rsidRPr="00C466CE" w:rsidRDefault="00956F2C" w:rsidP="008D2A2E">
            <w:r>
              <w:t>Основы безопасности и защиты Родины</w:t>
            </w:r>
          </w:p>
        </w:tc>
        <w:tc>
          <w:tcPr>
            <w:tcW w:w="2619" w:type="dxa"/>
            <w:shd w:val="clear" w:color="auto" w:fill="auto"/>
          </w:tcPr>
          <w:p w:rsidR="00956F2C" w:rsidRDefault="00956F2C" w:rsidP="008D2A2E">
            <w:r>
              <w:t>Основы безопасности и защиты Родины</w:t>
            </w:r>
          </w:p>
        </w:tc>
        <w:tc>
          <w:tcPr>
            <w:tcW w:w="1865" w:type="dxa"/>
            <w:shd w:val="clear" w:color="auto" w:fill="auto"/>
          </w:tcPr>
          <w:p w:rsidR="00956F2C" w:rsidRPr="00AD4D31" w:rsidRDefault="00956F2C" w:rsidP="008D2A2E">
            <w:pPr>
              <w:jc w:val="center"/>
              <w:rPr>
                <w:b/>
              </w:rPr>
            </w:pPr>
            <w:r w:rsidRPr="00AD4D31">
              <w:rPr>
                <w:b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:rsidR="00956F2C" w:rsidRPr="00AD4D31" w:rsidRDefault="00956F2C" w:rsidP="008D2A2E">
            <w:pPr>
              <w:jc w:val="center"/>
              <w:rPr>
                <w:b/>
              </w:rPr>
            </w:pPr>
            <w:r w:rsidRPr="00AD4D31">
              <w:rPr>
                <w:b/>
              </w:rPr>
              <w:t>3</w:t>
            </w:r>
          </w:p>
        </w:tc>
      </w:tr>
      <w:tr w:rsidR="00956F2C" w:rsidRPr="00C466CE" w:rsidTr="00A36D8B">
        <w:tc>
          <w:tcPr>
            <w:tcW w:w="2515" w:type="dxa"/>
            <w:shd w:val="clear" w:color="auto" w:fill="auto"/>
          </w:tcPr>
          <w:p w:rsidR="00956F2C" w:rsidRPr="0091687B" w:rsidRDefault="00956F2C" w:rsidP="00A36D8B">
            <w:r w:rsidRPr="0091687B">
              <w:t>Технология</w:t>
            </w:r>
          </w:p>
        </w:tc>
        <w:tc>
          <w:tcPr>
            <w:tcW w:w="2619" w:type="dxa"/>
            <w:shd w:val="clear" w:color="auto" w:fill="auto"/>
          </w:tcPr>
          <w:p w:rsidR="00956F2C" w:rsidRDefault="00956F2C" w:rsidP="00A36D8B">
            <w:r>
              <w:t>Т</w:t>
            </w:r>
            <w:r w:rsidR="00952550">
              <w:t>руд (т</w:t>
            </w:r>
            <w:r>
              <w:t>ехнология</w:t>
            </w:r>
            <w:r w:rsidR="00952550">
              <w:t>)</w:t>
            </w:r>
          </w:p>
        </w:tc>
        <w:tc>
          <w:tcPr>
            <w:tcW w:w="1865" w:type="dxa"/>
            <w:shd w:val="clear" w:color="auto" w:fill="auto"/>
          </w:tcPr>
          <w:p w:rsidR="00956F2C" w:rsidRPr="00AD4D31" w:rsidRDefault="00956F2C" w:rsidP="00A36D8B">
            <w:pPr>
              <w:jc w:val="center"/>
              <w:rPr>
                <w:b/>
              </w:rPr>
            </w:pPr>
            <w:r w:rsidRPr="00AD4D31">
              <w:rPr>
                <w:b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:rsidR="00956F2C" w:rsidRPr="00AD4D31" w:rsidRDefault="00952550" w:rsidP="00A36D8B">
            <w:pPr>
              <w:jc w:val="center"/>
              <w:rPr>
                <w:b/>
              </w:rPr>
            </w:pPr>
            <w:r w:rsidRPr="00AD4D31">
              <w:rPr>
                <w:b/>
              </w:rPr>
              <w:t>3</w:t>
            </w:r>
          </w:p>
        </w:tc>
      </w:tr>
      <w:tr w:rsidR="00956F2C" w:rsidRPr="00C466CE" w:rsidTr="00A36D8B">
        <w:tc>
          <w:tcPr>
            <w:tcW w:w="2515" w:type="dxa"/>
            <w:shd w:val="clear" w:color="auto" w:fill="auto"/>
          </w:tcPr>
          <w:p w:rsidR="00956F2C" w:rsidRPr="0091687B" w:rsidRDefault="00956F2C" w:rsidP="00A36D8B">
            <w:r w:rsidRPr="0091687B">
              <w:t>Итого</w:t>
            </w:r>
          </w:p>
        </w:tc>
        <w:tc>
          <w:tcPr>
            <w:tcW w:w="2619" w:type="dxa"/>
            <w:shd w:val="clear" w:color="auto" w:fill="auto"/>
          </w:tcPr>
          <w:p w:rsidR="00956F2C" w:rsidRPr="00C466CE" w:rsidRDefault="00956F2C" w:rsidP="00A36D8B"/>
        </w:tc>
        <w:tc>
          <w:tcPr>
            <w:tcW w:w="1865" w:type="dxa"/>
            <w:shd w:val="clear" w:color="auto" w:fill="auto"/>
          </w:tcPr>
          <w:p w:rsidR="00956F2C" w:rsidRPr="00C466CE" w:rsidRDefault="00956F2C" w:rsidP="00A36D8B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492" w:type="dxa"/>
            <w:shd w:val="clear" w:color="auto" w:fill="auto"/>
          </w:tcPr>
          <w:p w:rsidR="00956F2C" w:rsidRPr="00C466CE" w:rsidRDefault="00952550" w:rsidP="00A36D8B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532868">
              <w:rPr>
                <w:b/>
              </w:rPr>
              <w:t>6</w:t>
            </w:r>
          </w:p>
        </w:tc>
      </w:tr>
      <w:tr w:rsidR="00956F2C" w:rsidRPr="00C466CE" w:rsidTr="00A36D8B">
        <w:tc>
          <w:tcPr>
            <w:tcW w:w="9491" w:type="dxa"/>
            <w:gridSpan w:val="4"/>
            <w:shd w:val="clear" w:color="auto" w:fill="auto"/>
          </w:tcPr>
          <w:p w:rsidR="00956F2C" w:rsidRPr="00C466CE" w:rsidRDefault="00956F2C" w:rsidP="00A36D8B">
            <w:pPr>
              <w:jc w:val="center"/>
              <w:rPr>
                <w:b/>
              </w:rPr>
            </w:pPr>
            <w:r w:rsidRPr="00C466CE">
              <w:rPr>
                <w:b/>
              </w:rPr>
              <w:t>Часть, формируемая участниками образовательного процесса</w:t>
            </w:r>
          </w:p>
        </w:tc>
      </w:tr>
      <w:tr w:rsidR="00E41136" w:rsidRPr="00DA0965" w:rsidTr="00A36D8B">
        <w:tc>
          <w:tcPr>
            <w:tcW w:w="2515" w:type="dxa"/>
            <w:vMerge w:val="restart"/>
            <w:shd w:val="clear" w:color="auto" w:fill="auto"/>
          </w:tcPr>
          <w:p w:rsidR="00E41136" w:rsidRPr="00DA0965" w:rsidRDefault="00E41136" w:rsidP="00A36D8B">
            <w:r w:rsidRPr="00DA0965">
              <w:t>Общественно-научные предметы</w:t>
            </w:r>
          </w:p>
        </w:tc>
        <w:tc>
          <w:tcPr>
            <w:tcW w:w="2619" w:type="dxa"/>
            <w:shd w:val="clear" w:color="auto" w:fill="auto"/>
          </w:tcPr>
          <w:p w:rsidR="00E41136" w:rsidRPr="00DA0965" w:rsidRDefault="00E41136" w:rsidP="00A36D8B">
            <w:r w:rsidRPr="00DA0965">
              <w:t>Право</w:t>
            </w:r>
          </w:p>
        </w:tc>
        <w:tc>
          <w:tcPr>
            <w:tcW w:w="1865" w:type="dxa"/>
            <w:shd w:val="clear" w:color="auto" w:fill="auto"/>
          </w:tcPr>
          <w:p w:rsidR="00E41136" w:rsidRPr="00DA0965" w:rsidRDefault="00E41136" w:rsidP="00A36D8B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2492" w:type="dxa"/>
            <w:shd w:val="clear" w:color="auto" w:fill="auto"/>
          </w:tcPr>
          <w:p w:rsidR="00E41136" w:rsidRPr="00DA0965" w:rsidRDefault="00E41136" w:rsidP="00A36D8B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E41136" w:rsidRPr="00DA0965" w:rsidTr="00A36D8B">
        <w:tc>
          <w:tcPr>
            <w:tcW w:w="2515" w:type="dxa"/>
            <w:vMerge/>
            <w:shd w:val="clear" w:color="auto" w:fill="auto"/>
          </w:tcPr>
          <w:p w:rsidR="00E41136" w:rsidRPr="00DA0965" w:rsidRDefault="00E41136" w:rsidP="00A36D8B"/>
        </w:tc>
        <w:tc>
          <w:tcPr>
            <w:tcW w:w="2619" w:type="dxa"/>
            <w:shd w:val="clear" w:color="auto" w:fill="auto"/>
          </w:tcPr>
          <w:p w:rsidR="00E41136" w:rsidRPr="00DA0965" w:rsidRDefault="00E41136" w:rsidP="00A36D8B">
            <w:r>
              <w:t>История</w:t>
            </w:r>
          </w:p>
        </w:tc>
        <w:tc>
          <w:tcPr>
            <w:tcW w:w="1865" w:type="dxa"/>
            <w:shd w:val="clear" w:color="auto" w:fill="auto"/>
          </w:tcPr>
          <w:p w:rsidR="00E41136" w:rsidRDefault="00E41136" w:rsidP="00A36D8B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2492" w:type="dxa"/>
            <w:shd w:val="clear" w:color="auto" w:fill="auto"/>
          </w:tcPr>
          <w:p w:rsidR="00E41136" w:rsidRDefault="00E41136" w:rsidP="00A36D8B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956F2C" w:rsidRPr="00C466CE" w:rsidTr="00876A30">
        <w:tc>
          <w:tcPr>
            <w:tcW w:w="5134" w:type="dxa"/>
            <w:gridSpan w:val="2"/>
            <w:shd w:val="clear" w:color="auto" w:fill="auto"/>
          </w:tcPr>
          <w:p w:rsidR="00956F2C" w:rsidRPr="00C466CE" w:rsidRDefault="00956F2C" w:rsidP="00A36D8B">
            <w:r>
              <w:rPr>
                <w:color w:val="000000"/>
              </w:rPr>
              <w:t>Максимально допустимая недельная нагрузка</w:t>
            </w:r>
          </w:p>
        </w:tc>
        <w:tc>
          <w:tcPr>
            <w:tcW w:w="1865" w:type="dxa"/>
            <w:shd w:val="clear" w:color="auto" w:fill="auto"/>
          </w:tcPr>
          <w:p w:rsidR="00956F2C" w:rsidRPr="00C466CE" w:rsidRDefault="00956F2C" w:rsidP="00A36D8B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492" w:type="dxa"/>
            <w:shd w:val="clear" w:color="auto" w:fill="auto"/>
          </w:tcPr>
          <w:p w:rsidR="00956F2C" w:rsidRPr="00C466CE" w:rsidRDefault="00952550" w:rsidP="00A36D8B">
            <w:pPr>
              <w:jc w:val="center"/>
              <w:rPr>
                <w:b/>
              </w:rPr>
            </w:pPr>
            <w:r>
              <w:rPr>
                <w:b/>
              </w:rPr>
              <w:t>99</w:t>
            </w:r>
          </w:p>
        </w:tc>
      </w:tr>
    </w:tbl>
    <w:p w:rsidR="00F763E8" w:rsidRDefault="00F763E8" w:rsidP="00C073B2">
      <w:pPr>
        <w:ind w:right="397"/>
        <w:rPr>
          <w:b/>
        </w:rPr>
      </w:pPr>
    </w:p>
    <w:p w:rsidR="004475BE" w:rsidRDefault="004475BE" w:rsidP="00B67D1B">
      <w:pPr>
        <w:pStyle w:val="af6"/>
        <w:tabs>
          <w:tab w:val="left" w:pos="709"/>
        </w:tabs>
        <w:spacing w:after="0"/>
        <w:ind w:left="0" w:right="240"/>
        <w:rPr>
          <w:rFonts w:ascii="Times New Roman" w:hAnsi="Times New Roman"/>
          <w:b/>
          <w:sz w:val="24"/>
          <w:szCs w:val="24"/>
        </w:rPr>
      </w:pPr>
    </w:p>
    <w:p w:rsidR="00081D14" w:rsidRDefault="00081D14" w:rsidP="00B67D1B">
      <w:pPr>
        <w:pStyle w:val="af6"/>
        <w:tabs>
          <w:tab w:val="left" w:pos="709"/>
        </w:tabs>
        <w:spacing w:after="0"/>
        <w:ind w:left="0" w:right="240"/>
        <w:rPr>
          <w:rFonts w:ascii="Times New Roman" w:hAnsi="Times New Roman"/>
          <w:b/>
          <w:sz w:val="24"/>
          <w:szCs w:val="24"/>
        </w:rPr>
      </w:pPr>
    </w:p>
    <w:p w:rsidR="00ED645B" w:rsidRDefault="00ED645B" w:rsidP="00B67D1B">
      <w:pPr>
        <w:pStyle w:val="af6"/>
        <w:tabs>
          <w:tab w:val="left" w:pos="709"/>
        </w:tabs>
        <w:spacing w:after="0"/>
        <w:ind w:left="0" w:right="240"/>
        <w:rPr>
          <w:rFonts w:ascii="Times New Roman" w:hAnsi="Times New Roman"/>
          <w:b/>
          <w:sz w:val="24"/>
          <w:szCs w:val="24"/>
        </w:rPr>
      </w:pPr>
    </w:p>
    <w:p w:rsidR="00ED645B" w:rsidRDefault="00ED645B" w:rsidP="00B67D1B">
      <w:pPr>
        <w:pStyle w:val="af6"/>
        <w:tabs>
          <w:tab w:val="left" w:pos="709"/>
        </w:tabs>
        <w:spacing w:after="0"/>
        <w:ind w:left="0" w:right="240"/>
        <w:rPr>
          <w:rFonts w:ascii="Times New Roman" w:hAnsi="Times New Roman"/>
          <w:b/>
          <w:sz w:val="24"/>
          <w:szCs w:val="24"/>
        </w:rPr>
      </w:pPr>
    </w:p>
    <w:p w:rsidR="00ED645B" w:rsidRDefault="00ED645B" w:rsidP="00B67D1B">
      <w:pPr>
        <w:pStyle w:val="af6"/>
        <w:tabs>
          <w:tab w:val="left" w:pos="709"/>
        </w:tabs>
        <w:spacing w:after="0"/>
        <w:ind w:left="0" w:right="240"/>
        <w:rPr>
          <w:rFonts w:ascii="Times New Roman" w:hAnsi="Times New Roman"/>
          <w:b/>
          <w:sz w:val="24"/>
          <w:szCs w:val="24"/>
        </w:rPr>
      </w:pPr>
    </w:p>
    <w:p w:rsidR="00ED645B" w:rsidRDefault="00ED645B" w:rsidP="00B67D1B">
      <w:pPr>
        <w:pStyle w:val="af6"/>
        <w:tabs>
          <w:tab w:val="left" w:pos="709"/>
        </w:tabs>
        <w:spacing w:after="0"/>
        <w:ind w:left="0" w:right="240"/>
        <w:rPr>
          <w:rFonts w:ascii="Times New Roman" w:hAnsi="Times New Roman"/>
          <w:b/>
          <w:sz w:val="24"/>
          <w:szCs w:val="24"/>
        </w:rPr>
      </w:pPr>
    </w:p>
    <w:p w:rsidR="00ED645B" w:rsidRDefault="00ED645B" w:rsidP="00B67D1B">
      <w:pPr>
        <w:pStyle w:val="af6"/>
        <w:tabs>
          <w:tab w:val="left" w:pos="709"/>
        </w:tabs>
        <w:spacing w:after="0"/>
        <w:ind w:left="0" w:right="240"/>
        <w:rPr>
          <w:rFonts w:ascii="Times New Roman" w:hAnsi="Times New Roman"/>
          <w:b/>
          <w:sz w:val="24"/>
          <w:szCs w:val="24"/>
        </w:rPr>
      </w:pPr>
    </w:p>
    <w:p w:rsidR="00ED645B" w:rsidRDefault="00ED645B" w:rsidP="00B67D1B">
      <w:pPr>
        <w:pStyle w:val="af6"/>
        <w:tabs>
          <w:tab w:val="left" w:pos="709"/>
        </w:tabs>
        <w:spacing w:after="0"/>
        <w:ind w:left="0" w:right="240"/>
        <w:rPr>
          <w:rFonts w:ascii="Times New Roman" w:hAnsi="Times New Roman"/>
          <w:b/>
          <w:sz w:val="24"/>
          <w:szCs w:val="24"/>
        </w:rPr>
      </w:pPr>
    </w:p>
    <w:p w:rsidR="00ED645B" w:rsidRDefault="00ED645B" w:rsidP="00B67D1B">
      <w:pPr>
        <w:pStyle w:val="af6"/>
        <w:tabs>
          <w:tab w:val="left" w:pos="709"/>
        </w:tabs>
        <w:spacing w:after="0"/>
        <w:ind w:left="0" w:right="240"/>
        <w:rPr>
          <w:rFonts w:ascii="Times New Roman" w:hAnsi="Times New Roman"/>
          <w:b/>
          <w:sz w:val="24"/>
          <w:szCs w:val="24"/>
        </w:rPr>
      </w:pPr>
    </w:p>
    <w:p w:rsidR="00ED645B" w:rsidRDefault="00ED645B" w:rsidP="00B67D1B">
      <w:pPr>
        <w:pStyle w:val="af6"/>
        <w:tabs>
          <w:tab w:val="left" w:pos="709"/>
        </w:tabs>
        <w:spacing w:after="0"/>
        <w:ind w:left="0" w:right="240"/>
        <w:rPr>
          <w:rFonts w:ascii="Times New Roman" w:hAnsi="Times New Roman"/>
          <w:b/>
          <w:sz w:val="24"/>
          <w:szCs w:val="24"/>
        </w:rPr>
      </w:pPr>
    </w:p>
    <w:p w:rsidR="00ED645B" w:rsidRDefault="00ED645B" w:rsidP="00B67D1B">
      <w:pPr>
        <w:pStyle w:val="af6"/>
        <w:tabs>
          <w:tab w:val="left" w:pos="709"/>
        </w:tabs>
        <w:spacing w:after="0"/>
        <w:ind w:left="0" w:right="240"/>
        <w:rPr>
          <w:rFonts w:ascii="Times New Roman" w:hAnsi="Times New Roman"/>
          <w:b/>
          <w:sz w:val="24"/>
          <w:szCs w:val="24"/>
        </w:rPr>
      </w:pPr>
    </w:p>
    <w:p w:rsidR="00ED645B" w:rsidRDefault="00ED645B" w:rsidP="00B67D1B">
      <w:pPr>
        <w:pStyle w:val="af6"/>
        <w:tabs>
          <w:tab w:val="left" w:pos="709"/>
        </w:tabs>
        <w:spacing w:after="0"/>
        <w:ind w:left="0" w:right="240"/>
        <w:rPr>
          <w:rFonts w:ascii="Times New Roman" w:hAnsi="Times New Roman"/>
          <w:b/>
          <w:sz w:val="24"/>
          <w:szCs w:val="24"/>
        </w:rPr>
      </w:pPr>
    </w:p>
    <w:p w:rsidR="00ED645B" w:rsidRDefault="00ED645B" w:rsidP="00B67D1B">
      <w:pPr>
        <w:pStyle w:val="af6"/>
        <w:tabs>
          <w:tab w:val="left" w:pos="709"/>
        </w:tabs>
        <w:spacing w:after="0"/>
        <w:ind w:left="0" w:right="240"/>
        <w:rPr>
          <w:rFonts w:ascii="Times New Roman" w:hAnsi="Times New Roman"/>
          <w:b/>
          <w:sz w:val="24"/>
          <w:szCs w:val="24"/>
        </w:rPr>
      </w:pPr>
    </w:p>
    <w:p w:rsidR="00ED645B" w:rsidRDefault="00ED645B" w:rsidP="00B67D1B">
      <w:pPr>
        <w:pStyle w:val="af6"/>
        <w:tabs>
          <w:tab w:val="left" w:pos="709"/>
        </w:tabs>
        <w:spacing w:after="0"/>
        <w:ind w:left="0" w:right="240"/>
        <w:rPr>
          <w:rFonts w:ascii="Times New Roman" w:hAnsi="Times New Roman"/>
          <w:b/>
          <w:sz w:val="24"/>
          <w:szCs w:val="24"/>
        </w:rPr>
      </w:pPr>
    </w:p>
    <w:p w:rsidR="00ED645B" w:rsidRDefault="00ED645B" w:rsidP="00B67D1B">
      <w:pPr>
        <w:pStyle w:val="af6"/>
        <w:tabs>
          <w:tab w:val="left" w:pos="709"/>
        </w:tabs>
        <w:spacing w:after="0"/>
        <w:ind w:left="0" w:right="240"/>
        <w:rPr>
          <w:rFonts w:ascii="Times New Roman" w:hAnsi="Times New Roman"/>
          <w:b/>
          <w:sz w:val="24"/>
          <w:szCs w:val="24"/>
        </w:rPr>
      </w:pPr>
    </w:p>
    <w:p w:rsidR="00ED645B" w:rsidRDefault="00ED645B" w:rsidP="00B67D1B">
      <w:pPr>
        <w:pStyle w:val="af6"/>
        <w:tabs>
          <w:tab w:val="left" w:pos="709"/>
        </w:tabs>
        <w:spacing w:after="0"/>
        <w:ind w:left="0" w:right="240"/>
        <w:rPr>
          <w:rFonts w:ascii="Times New Roman" w:hAnsi="Times New Roman"/>
          <w:b/>
          <w:sz w:val="24"/>
          <w:szCs w:val="24"/>
        </w:rPr>
      </w:pPr>
    </w:p>
    <w:p w:rsidR="00ED645B" w:rsidRDefault="00ED645B" w:rsidP="00B67D1B">
      <w:pPr>
        <w:pStyle w:val="af6"/>
        <w:tabs>
          <w:tab w:val="left" w:pos="709"/>
        </w:tabs>
        <w:spacing w:after="0"/>
        <w:ind w:left="0" w:right="240"/>
        <w:rPr>
          <w:rFonts w:ascii="Times New Roman" w:hAnsi="Times New Roman"/>
          <w:b/>
          <w:sz w:val="24"/>
          <w:szCs w:val="24"/>
        </w:rPr>
      </w:pPr>
    </w:p>
    <w:p w:rsidR="00ED645B" w:rsidRDefault="00ED645B" w:rsidP="00B67D1B">
      <w:pPr>
        <w:pStyle w:val="af6"/>
        <w:tabs>
          <w:tab w:val="left" w:pos="709"/>
        </w:tabs>
        <w:spacing w:after="0"/>
        <w:ind w:left="0" w:right="24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ED645B" w:rsidSect="003C5F04">
      <w:footerReference w:type="even" r:id="rId9"/>
      <w:foot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09D" w:rsidRDefault="002E009D">
      <w:r>
        <w:separator/>
      </w:r>
    </w:p>
  </w:endnote>
  <w:endnote w:type="continuationSeparator" w:id="0">
    <w:p w:rsidR="002E009D" w:rsidRDefault="002E0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E6" w:rsidRDefault="008566E6" w:rsidP="003C5F04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566E6" w:rsidRDefault="008566E6" w:rsidP="00B7198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E6" w:rsidRDefault="008566E6" w:rsidP="003C5F04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61DE3">
      <w:rPr>
        <w:rStyle w:val="a9"/>
        <w:noProof/>
      </w:rPr>
      <w:t>7</w:t>
    </w:r>
    <w:r>
      <w:rPr>
        <w:rStyle w:val="a9"/>
      </w:rPr>
      <w:fldChar w:fldCharType="end"/>
    </w:r>
  </w:p>
  <w:p w:rsidR="008566E6" w:rsidRDefault="008566E6" w:rsidP="00B7198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09D" w:rsidRDefault="002E009D">
      <w:r>
        <w:separator/>
      </w:r>
    </w:p>
  </w:footnote>
  <w:footnote w:type="continuationSeparator" w:id="0">
    <w:p w:rsidR="002E009D" w:rsidRDefault="002E00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0000007"/>
    <w:multiLevelType w:val="singleLevel"/>
    <w:tmpl w:val="00000007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>
    <w:nsid w:val="0000000B"/>
    <w:multiLevelType w:val="singleLevel"/>
    <w:tmpl w:val="0000000B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000000C"/>
    <w:multiLevelType w:val="singleLevel"/>
    <w:tmpl w:val="0000000C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>
    <w:nsid w:val="0000000D"/>
    <w:multiLevelType w:val="singleLevel"/>
    <w:tmpl w:val="0000000D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>
    <w:nsid w:val="0000000E"/>
    <w:multiLevelType w:val="singleLevel"/>
    <w:tmpl w:val="0000000E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F"/>
    <w:multiLevelType w:val="singleLevel"/>
    <w:tmpl w:val="0000000F"/>
    <w:name w:val="WW8Num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10"/>
    <w:multiLevelType w:val="singleLevel"/>
    <w:tmpl w:val="00000010"/>
    <w:name w:val="WW8Num2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2">
    <w:nsid w:val="00000012"/>
    <w:multiLevelType w:val="singleLevel"/>
    <w:tmpl w:val="00000012"/>
    <w:name w:val="WW8Num2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3">
    <w:nsid w:val="00000013"/>
    <w:multiLevelType w:val="singleLevel"/>
    <w:tmpl w:val="00000013"/>
    <w:name w:val="WW8Num2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4">
    <w:nsid w:val="00000014"/>
    <w:multiLevelType w:val="singleLevel"/>
    <w:tmpl w:val="00000014"/>
    <w:name w:val="WW8Num2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5"/>
    <w:multiLevelType w:val="singleLevel"/>
    <w:tmpl w:val="00000015"/>
    <w:name w:val="WW8Num2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6">
    <w:nsid w:val="00000016"/>
    <w:multiLevelType w:val="singleLevel"/>
    <w:tmpl w:val="00000016"/>
    <w:name w:val="WW8Num3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>
    <w:nsid w:val="00000017"/>
    <w:multiLevelType w:val="singleLevel"/>
    <w:tmpl w:val="00000017"/>
    <w:name w:val="WW8Num3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/>
        <w:i w:val="0"/>
      </w:rPr>
    </w:lvl>
  </w:abstractNum>
  <w:abstractNum w:abstractNumId="18">
    <w:nsid w:val="62B74B66"/>
    <w:multiLevelType w:val="hybridMultilevel"/>
    <w:tmpl w:val="181EB42E"/>
    <w:lvl w:ilvl="0" w:tplc="B770D398">
      <w:start w:val="9"/>
      <w:numFmt w:val="upperRoman"/>
      <w:pStyle w:val="8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5897"/>
    <w:rsid w:val="00004F64"/>
    <w:rsid w:val="000053FA"/>
    <w:rsid w:val="00011301"/>
    <w:rsid w:val="00013EC1"/>
    <w:rsid w:val="000151DF"/>
    <w:rsid w:val="00017A33"/>
    <w:rsid w:val="00020BD0"/>
    <w:rsid w:val="00027E3D"/>
    <w:rsid w:val="0003205F"/>
    <w:rsid w:val="000334B6"/>
    <w:rsid w:val="000342FF"/>
    <w:rsid w:val="000358E1"/>
    <w:rsid w:val="000360EA"/>
    <w:rsid w:val="00037257"/>
    <w:rsid w:val="00040203"/>
    <w:rsid w:val="000442C0"/>
    <w:rsid w:val="00052BD5"/>
    <w:rsid w:val="00066CC1"/>
    <w:rsid w:val="0007323B"/>
    <w:rsid w:val="00073C1A"/>
    <w:rsid w:val="00081D14"/>
    <w:rsid w:val="00086968"/>
    <w:rsid w:val="0008722C"/>
    <w:rsid w:val="000904E3"/>
    <w:rsid w:val="00091530"/>
    <w:rsid w:val="00091779"/>
    <w:rsid w:val="00095775"/>
    <w:rsid w:val="0009623E"/>
    <w:rsid w:val="000B2538"/>
    <w:rsid w:val="000B2B06"/>
    <w:rsid w:val="000B32E2"/>
    <w:rsid w:val="000B4B4C"/>
    <w:rsid w:val="000B7410"/>
    <w:rsid w:val="000C5CF8"/>
    <w:rsid w:val="000C787B"/>
    <w:rsid w:val="000D0334"/>
    <w:rsid w:val="000D2D14"/>
    <w:rsid w:val="000E3E75"/>
    <w:rsid w:val="000F055A"/>
    <w:rsid w:val="000F0EAE"/>
    <w:rsid w:val="000F24AA"/>
    <w:rsid w:val="000F3AA0"/>
    <w:rsid w:val="000F402E"/>
    <w:rsid w:val="000F7115"/>
    <w:rsid w:val="000F7412"/>
    <w:rsid w:val="000F7575"/>
    <w:rsid w:val="001073C4"/>
    <w:rsid w:val="00110BFD"/>
    <w:rsid w:val="001111B4"/>
    <w:rsid w:val="00111E7F"/>
    <w:rsid w:val="0011293E"/>
    <w:rsid w:val="00114775"/>
    <w:rsid w:val="00115F17"/>
    <w:rsid w:val="00122FEE"/>
    <w:rsid w:val="00123AD8"/>
    <w:rsid w:val="00123E6B"/>
    <w:rsid w:val="00124E8E"/>
    <w:rsid w:val="00133A10"/>
    <w:rsid w:val="001403E0"/>
    <w:rsid w:val="001434DD"/>
    <w:rsid w:val="00146E25"/>
    <w:rsid w:val="00152204"/>
    <w:rsid w:val="00154C3D"/>
    <w:rsid w:val="00155F4B"/>
    <w:rsid w:val="00160F6C"/>
    <w:rsid w:val="00161923"/>
    <w:rsid w:val="00161DE3"/>
    <w:rsid w:val="001657C1"/>
    <w:rsid w:val="00165A0C"/>
    <w:rsid w:val="0017084E"/>
    <w:rsid w:val="00177756"/>
    <w:rsid w:val="00181DD2"/>
    <w:rsid w:val="00183470"/>
    <w:rsid w:val="00186208"/>
    <w:rsid w:val="00187FBE"/>
    <w:rsid w:val="0019251E"/>
    <w:rsid w:val="0019658F"/>
    <w:rsid w:val="001A0FDB"/>
    <w:rsid w:val="001A7588"/>
    <w:rsid w:val="001B2385"/>
    <w:rsid w:val="001B2482"/>
    <w:rsid w:val="001B4330"/>
    <w:rsid w:val="001B5079"/>
    <w:rsid w:val="001B7814"/>
    <w:rsid w:val="001C2947"/>
    <w:rsid w:val="001D37D8"/>
    <w:rsid w:val="001E023E"/>
    <w:rsid w:val="001E1067"/>
    <w:rsid w:val="001F2A88"/>
    <w:rsid w:val="002079B2"/>
    <w:rsid w:val="00210C85"/>
    <w:rsid w:val="00220DB5"/>
    <w:rsid w:val="00222BC0"/>
    <w:rsid w:val="00233F50"/>
    <w:rsid w:val="00242554"/>
    <w:rsid w:val="0024312B"/>
    <w:rsid w:val="00244B58"/>
    <w:rsid w:val="00250780"/>
    <w:rsid w:val="0025094E"/>
    <w:rsid w:val="002522C4"/>
    <w:rsid w:val="002530C5"/>
    <w:rsid w:val="00257AF0"/>
    <w:rsid w:val="00263590"/>
    <w:rsid w:val="00266168"/>
    <w:rsid w:val="0027288F"/>
    <w:rsid w:val="002742E2"/>
    <w:rsid w:val="002747EE"/>
    <w:rsid w:val="002774A7"/>
    <w:rsid w:val="002819F3"/>
    <w:rsid w:val="002855E2"/>
    <w:rsid w:val="0028586B"/>
    <w:rsid w:val="0028639F"/>
    <w:rsid w:val="00287F13"/>
    <w:rsid w:val="00291016"/>
    <w:rsid w:val="00294679"/>
    <w:rsid w:val="002A41FE"/>
    <w:rsid w:val="002A4999"/>
    <w:rsid w:val="002A6388"/>
    <w:rsid w:val="002B4162"/>
    <w:rsid w:val="002B68D5"/>
    <w:rsid w:val="002C68D2"/>
    <w:rsid w:val="002C740F"/>
    <w:rsid w:val="002D140C"/>
    <w:rsid w:val="002D62DC"/>
    <w:rsid w:val="002D7E16"/>
    <w:rsid w:val="002E009D"/>
    <w:rsid w:val="002E56E9"/>
    <w:rsid w:val="002F3ABF"/>
    <w:rsid w:val="002F4977"/>
    <w:rsid w:val="002F4D9D"/>
    <w:rsid w:val="00310A42"/>
    <w:rsid w:val="003110C2"/>
    <w:rsid w:val="00314B24"/>
    <w:rsid w:val="003219F3"/>
    <w:rsid w:val="00322E1A"/>
    <w:rsid w:val="003231DB"/>
    <w:rsid w:val="003331D0"/>
    <w:rsid w:val="003334C5"/>
    <w:rsid w:val="00335570"/>
    <w:rsid w:val="00335EAE"/>
    <w:rsid w:val="00361445"/>
    <w:rsid w:val="00364720"/>
    <w:rsid w:val="00365911"/>
    <w:rsid w:val="00367B7F"/>
    <w:rsid w:val="00385051"/>
    <w:rsid w:val="00393A2D"/>
    <w:rsid w:val="00397F86"/>
    <w:rsid w:val="003A1384"/>
    <w:rsid w:val="003A13D0"/>
    <w:rsid w:val="003A144F"/>
    <w:rsid w:val="003A1B72"/>
    <w:rsid w:val="003A2C96"/>
    <w:rsid w:val="003A4950"/>
    <w:rsid w:val="003B4A25"/>
    <w:rsid w:val="003B6A62"/>
    <w:rsid w:val="003B75D3"/>
    <w:rsid w:val="003C04B6"/>
    <w:rsid w:val="003C5F04"/>
    <w:rsid w:val="003C76DF"/>
    <w:rsid w:val="003D043C"/>
    <w:rsid w:val="003D401D"/>
    <w:rsid w:val="003D728C"/>
    <w:rsid w:val="003E25D3"/>
    <w:rsid w:val="003E273B"/>
    <w:rsid w:val="003F15C5"/>
    <w:rsid w:val="003F1D18"/>
    <w:rsid w:val="003F4C57"/>
    <w:rsid w:val="00402304"/>
    <w:rsid w:val="00406181"/>
    <w:rsid w:val="004160E9"/>
    <w:rsid w:val="00424F5C"/>
    <w:rsid w:val="00425076"/>
    <w:rsid w:val="004324A1"/>
    <w:rsid w:val="00432966"/>
    <w:rsid w:val="00436562"/>
    <w:rsid w:val="00436CD5"/>
    <w:rsid w:val="004426A3"/>
    <w:rsid w:val="004475BE"/>
    <w:rsid w:val="00454675"/>
    <w:rsid w:val="00460FE7"/>
    <w:rsid w:val="00462C07"/>
    <w:rsid w:val="00470D28"/>
    <w:rsid w:val="004710C9"/>
    <w:rsid w:val="0047674B"/>
    <w:rsid w:val="0047796B"/>
    <w:rsid w:val="0048638B"/>
    <w:rsid w:val="00495370"/>
    <w:rsid w:val="004A47E6"/>
    <w:rsid w:val="004B023A"/>
    <w:rsid w:val="004B4A8B"/>
    <w:rsid w:val="004C2492"/>
    <w:rsid w:val="004C6A24"/>
    <w:rsid w:val="004D32CE"/>
    <w:rsid w:val="004D5B26"/>
    <w:rsid w:val="004D61F2"/>
    <w:rsid w:val="004D6648"/>
    <w:rsid w:val="004D68DE"/>
    <w:rsid w:val="004E0B5E"/>
    <w:rsid w:val="004E667B"/>
    <w:rsid w:val="004F2D19"/>
    <w:rsid w:val="004F31DB"/>
    <w:rsid w:val="004F34D7"/>
    <w:rsid w:val="00500A68"/>
    <w:rsid w:val="00501E8E"/>
    <w:rsid w:val="00503D4A"/>
    <w:rsid w:val="00504774"/>
    <w:rsid w:val="00505145"/>
    <w:rsid w:val="0050587D"/>
    <w:rsid w:val="0051240D"/>
    <w:rsid w:val="0051795D"/>
    <w:rsid w:val="005217D5"/>
    <w:rsid w:val="005232BA"/>
    <w:rsid w:val="00532868"/>
    <w:rsid w:val="00532E94"/>
    <w:rsid w:val="00540DF5"/>
    <w:rsid w:val="005448D9"/>
    <w:rsid w:val="00551AAB"/>
    <w:rsid w:val="00563B0A"/>
    <w:rsid w:val="00564EDC"/>
    <w:rsid w:val="00565E60"/>
    <w:rsid w:val="005756FF"/>
    <w:rsid w:val="005816B6"/>
    <w:rsid w:val="00584EAE"/>
    <w:rsid w:val="00586B62"/>
    <w:rsid w:val="00586C26"/>
    <w:rsid w:val="00590928"/>
    <w:rsid w:val="005A57FB"/>
    <w:rsid w:val="005B0406"/>
    <w:rsid w:val="005B04A5"/>
    <w:rsid w:val="005B072A"/>
    <w:rsid w:val="005B5A9D"/>
    <w:rsid w:val="005C2A8E"/>
    <w:rsid w:val="005C7EE4"/>
    <w:rsid w:val="005D1B9B"/>
    <w:rsid w:val="005D560B"/>
    <w:rsid w:val="005E0CEB"/>
    <w:rsid w:val="005E2B11"/>
    <w:rsid w:val="00612BD4"/>
    <w:rsid w:val="00615BD8"/>
    <w:rsid w:val="00620B0C"/>
    <w:rsid w:val="0062595A"/>
    <w:rsid w:val="006262E3"/>
    <w:rsid w:val="00627293"/>
    <w:rsid w:val="006275AA"/>
    <w:rsid w:val="00643735"/>
    <w:rsid w:val="00660B5A"/>
    <w:rsid w:val="0066235F"/>
    <w:rsid w:val="00664362"/>
    <w:rsid w:val="006644AF"/>
    <w:rsid w:val="00672D18"/>
    <w:rsid w:val="00674161"/>
    <w:rsid w:val="00676360"/>
    <w:rsid w:val="006827F2"/>
    <w:rsid w:val="006958D4"/>
    <w:rsid w:val="00697890"/>
    <w:rsid w:val="006A5F4D"/>
    <w:rsid w:val="006B082F"/>
    <w:rsid w:val="006C6351"/>
    <w:rsid w:val="006D021F"/>
    <w:rsid w:val="006D132E"/>
    <w:rsid w:val="006D4D13"/>
    <w:rsid w:val="006D6D62"/>
    <w:rsid w:val="006D6DC4"/>
    <w:rsid w:val="006E03F0"/>
    <w:rsid w:val="006E0894"/>
    <w:rsid w:val="006E7387"/>
    <w:rsid w:val="006F37BD"/>
    <w:rsid w:val="00702BF8"/>
    <w:rsid w:val="00703C56"/>
    <w:rsid w:val="00704CA1"/>
    <w:rsid w:val="00707475"/>
    <w:rsid w:val="00707D15"/>
    <w:rsid w:val="00717533"/>
    <w:rsid w:val="0073200D"/>
    <w:rsid w:val="0073411E"/>
    <w:rsid w:val="00741E33"/>
    <w:rsid w:val="00744297"/>
    <w:rsid w:val="00744F96"/>
    <w:rsid w:val="00745C22"/>
    <w:rsid w:val="00752C36"/>
    <w:rsid w:val="00754E9A"/>
    <w:rsid w:val="00756ED2"/>
    <w:rsid w:val="007573C1"/>
    <w:rsid w:val="007611EC"/>
    <w:rsid w:val="007638B7"/>
    <w:rsid w:val="007646AF"/>
    <w:rsid w:val="007778BC"/>
    <w:rsid w:val="00780DB4"/>
    <w:rsid w:val="00791E1C"/>
    <w:rsid w:val="00795C7B"/>
    <w:rsid w:val="007970F2"/>
    <w:rsid w:val="007975A0"/>
    <w:rsid w:val="007A1CE7"/>
    <w:rsid w:val="007A5979"/>
    <w:rsid w:val="007A6142"/>
    <w:rsid w:val="007A65A0"/>
    <w:rsid w:val="007A77D1"/>
    <w:rsid w:val="007C00D8"/>
    <w:rsid w:val="007C56A3"/>
    <w:rsid w:val="007C5F87"/>
    <w:rsid w:val="007C65CA"/>
    <w:rsid w:val="007D4DD3"/>
    <w:rsid w:val="007D69FE"/>
    <w:rsid w:val="007E0A83"/>
    <w:rsid w:val="007E20A1"/>
    <w:rsid w:val="007E4E1C"/>
    <w:rsid w:val="007F298B"/>
    <w:rsid w:val="007F4EAB"/>
    <w:rsid w:val="00801022"/>
    <w:rsid w:val="00801A9B"/>
    <w:rsid w:val="0080330E"/>
    <w:rsid w:val="008038EE"/>
    <w:rsid w:val="008173E3"/>
    <w:rsid w:val="008264FE"/>
    <w:rsid w:val="00831C0F"/>
    <w:rsid w:val="008323AA"/>
    <w:rsid w:val="0083371E"/>
    <w:rsid w:val="00833A0B"/>
    <w:rsid w:val="00837205"/>
    <w:rsid w:val="00846069"/>
    <w:rsid w:val="008508E5"/>
    <w:rsid w:val="008526FE"/>
    <w:rsid w:val="008566E6"/>
    <w:rsid w:val="00856ABE"/>
    <w:rsid w:val="00861CE1"/>
    <w:rsid w:val="00862351"/>
    <w:rsid w:val="0086554E"/>
    <w:rsid w:val="00867053"/>
    <w:rsid w:val="00876A30"/>
    <w:rsid w:val="00883334"/>
    <w:rsid w:val="00890476"/>
    <w:rsid w:val="00890D28"/>
    <w:rsid w:val="00892FB4"/>
    <w:rsid w:val="008A0ADE"/>
    <w:rsid w:val="008A2F13"/>
    <w:rsid w:val="008A42CE"/>
    <w:rsid w:val="008A614C"/>
    <w:rsid w:val="008B67E1"/>
    <w:rsid w:val="008C2B07"/>
    <w:rsid w:val="008D2A2E"/>
    <w:rsid w:val="008D2B43"/>
    <w:rsid w:val="008D390F"/>
    <w:rsid w:val="008D3F8C"/>
    <w:rsid w:val="008E2106"/>
    <w:rsid w:val="008E25DC"/>
    <w:rsid w:val="008E7737"/>
    <w:rsid w:val="008F66D7"/>
    <w:rsid w:val="008F7218"/>
    <w:rsid w:val="009051CF"/>
    <w:rsid w:val="00906E16"/>
    <w:rsid w:val="00907792"/>
    <w:rsid w:val="0091169F"/>
    <w:rsid w:val="00913A27"/>
    <w:rsid w:val="00914115"/>
    <w:rsid w:val="00916470"/>
    <w:rsid w:val="0091687B"/>
    <w:rsid w:val="0093489F"/>
    <w:rsid w:val="00945BC2"/>
    <w:rsid w:val="009471A3"/>
    <w:rsid w:val="00950ED3"/>
    <w:rsid w:val="0095230D"/>
    <w:rsid w:val="00952458"/>
    <w:rsid w:val="00952550"/>
    <w:rsid w:val="00956F2C"/>
    <w:rsid w:val="00957182"/>
    <w:rsid w:val="009617AF"/>
    <w:rsid w:val="00962CC9"/>
    <w:rsid w:val="00963E20"/>
    <w:rsid w:val="0096543E"/>
    <w:rsid w:val="00966950"/>
    <w:rsid w:val="00975A96"/>
    <w:rsid w:val="00987F78"/>
    <w:rsid w:val="00992E9B"/>
    <w:rsid w:val="009945A4"/>
    <w:rsid w:val="009949D0"/>
    <w:rsid w:val="00996114"/>
    <w:rsid w:val="009A1201"/>
    <w:rsid w:val="009A5EA2"/>
    <w:rsid w:val="009A65E5"/>
    <w:rsid w:val="009A73F7"/>
    <w:rsid w:val="009B0F7E"/>
    <w:rsid w:val="009B47DD"/>
    <w:rsid w:val="009B4A1C"/>
    <w:rsid w:val="009C0CBD"/>
    <w:rsid w:val="009C39F8"/>
    <w:rsid w:val="009C3F8F"/>
    <w:rsid w:val="009C4334"/>
    <w:rsid w:val="009E0346"/>
    <w:rsid w:val="009E1249"/>
    <w:rsid w:val="009E2099"/>
    <w:rsid w:val="009E51FF"/>
    <w:rsid w:val="009F1DA2"/>
    <w:rsid w:val="009F4E04"/>
    <w:rsid w:val="009F5EA6"/>
    <w:rsid w:val="009F798C"/>
    <w:rsid w:val="00A031D6"/>
    <w:rsid w:val="00A033B5"/>
    <w:rsid w:val="00A16495"/>
    <w:rsid w:val="00A21B3E"/>
    <w:rsid w:val="00A22D50"/>
    <w:rsid w:val="00A25C8A"/>
    <w:rsid w:val="00A36D8B"/>
    <w:rsid w:val="00A42806"/>
    <w:rsid w:val="00A4344D"/>
    <w:rsid w:val="00A4381A"/>
    <w:rsid w:val="00A44AF1"/>
    <w:rsid w:val="00A46F78"/>
    <w:rsid w:val="00A52506"/>
    <w:rsid w:val="00A63775"/>
    <w:rsid w:val="00A64B8E"/>
    <w:rsid w:val="00A70389"/>
    <w:rsid w:val="00A73475"/>
    <w:rsid w:val="00A73FDA"/>
    <w:rsid w:val="00A764F9"/>
    <w:rsid w:val="00A76FFD"/>
    <w:rsid w:val="00A775CE"/>
    <w:rsid w:val="00A802CE"/>
    <w:rsid w:val="00A84485"/>
    <w:rsid w:val="00A93744"/>
    <w:rsid w:val="00A95D47"/>
    <w:rsid w:val="00AA0E91"/>
    <w:rsid w:val="00AA323D"/>
    <w:rsid w:val="00AA5816"/>
    <w:rsid w:val="00AA793F"/>
    <w:rsid w:val="00AB0D88"/>
    <w:rsid w:val="00AB1EA9"/>
    <w:rsid w:val="00AB5BD6"/>
    <w:rsid w:val="00AD3980"/>
    <w:rsid w:val="00AD4D31"/>
    <w:rsid w:val="00AD6CBD"/>
    <w:rsid w:val="00AE4983"/>
    <w:rsid w:val="00AF5D42"/>
    <w:rsid w:val="00B04EFD"/>
    <w:rsid w:val="00B10EF1"/>
    <w:rsid w:val="00B12166"/>
    <w:rsid w:val="00B124CC"/>
    <w:rsid w:val="00B22131"/>
    <w:rsid w:val="00B2785B"/>
    <w:rsid w:val="00B30D57"/>
    <w:rsid w:val="00B32622"/>
    <w:rsid w:val="00B41B36"/>
    <w:rsid w:val="00B44A74"/>
    <w:rsid w:val="00B52531"/>
    <w:rsid w:val="00B533D2"/>
    <w:rsid w:val="00B54807"/>
    <w:rsid w:val="00B67D1B"/>
    <w:rsid w:val="00B700E8"/>
    <w:rsid w:val="00B714B9"/>
    <w:rsid w:val="00B71984"/>
    <w:rsid w:val="00B766D5"/>
    <w:rsid w:val="00B81334"/>
    <w:rsid w:val="00BA2ACA"/>
    <w:rsid w:val="00BA43CE"/>
    <w:rsid w:val="00BB4B78"/>
    <w:rsid w:val="00BB7B12"/>
    <w:rsid w:val="00BC013A"/>
    <w:rsid w:val="00BC3CE9"/>
    <w:rsid w:val="00BC68B7"/>
    <w:rsid w:val="00BD6689"/>
    <w:rsid w:val="00BE11C5"/>
    <w:rsid w:val="00BE5325"/>
    <w:rsid w:val="00BF3BE0"/>
    <w:rsid w:val="00BF49AE"/>
    <w:rsid w:val="00BF7D40"/>
    <w:rsid w:val="00C041BF"/>
    <w:rsid w:val="00C073B2"/>
    <w:rsid w:val="00C118BB"/>
    <w:rsid w:val="00C128AE"/>
    <w:rsid w:val="00C15950"/>
    <w:rsid w:val="00C169F5"/>
    <w:rsid w:val="00C202E3"/>
    <w:rsid w:val="00C226CB"/>
    <w:rsid w:val="00C22939"/>
    <w:rsid w:val="00C23455"/>
    <w:rsid w:val="00C24DEA"/>
    <w:rsid w:val="00C266D0"/>
    <w:rsid w:val="00C26ED4"/>
    <w:rsid w:val="00C42755"/>
    <w:rsid w:val="00C42F06"/>
    <w:rsid w:val="00C53670"/>
    <w:rsid w:val="00C537F5"/>
    <w:rsid w:val="00C54906"/>
    <w:rsid w:val="00C6183A"/>
    <w:rsid w:val="00C64389"/>
    <w:rsid w:val="00C64985"/>
    <w:rsid w:val="00C65737"/>
    <w:rsid w:val="00C71CDD"/>
    <w:rsid w:val="00C721D7"/>
    <w:rsid w:val="00C724B2"/>
    <w:rsid w:val="00C7770C"/>
    <w:rsid w:val="00C8310E"/>
    <w:rsid w:val="00C8491F"/>
    <w:rsid w:val="00C91EAA"/>
    <w:rsid w:val="00C927A3"/>
    <w:rsid w:val="00C93C59"/>
    <w:rsid w:val="00C93C7D"/>
    <w:rsid w:val="00CA2733"/>
    <w:rsid w:val="00CA647E"/>
    <w:rsid w:val="00CB5991"/>
    <w:rsid w:val="00CC2A02"/>
    <w:rsid w:val="00CC39A8"/>
    <w:rsid w:val="00CD0EED"/>
    <w:rsid w:val="00CD0FDE"/>
    <w:rsid w:val="00CD15D8"/>
    <w:rsid w:val="00CD3FE2"/>
    <w:rsid w:val="00CE39AF"/>
    <w:rsid w:val="00CE6C40"/>
    <w:rsid w:val="00CF1B54"/>
    <w:rsid w:val="00CF4B9C"/>
    <w:rsid w:val="00CF680D"/>
    <w:rsid w:val="00D04CB6"/>
    <w:rsid w:val="00D128AE"/>
    <w:rsid w:val="00D161E8"/>
    <w:rsid w:val="00D16D25"/>
    <w:rsid w:val="00D41197"/>
    <w:rsid w:val="00D41AFD"/>
    <w:rsid w:val="00D4466B"/>
    <w:rsid w:val="00D45EA6"/>
    <w:rsid w:val="00D51AF8"/>
    <w:rsid w:val="00D53769"/>
    <w:rsid w:val="00D546FB"/>
    <w:rsid w:val="00D60FD6"/>
    <w:rsid w:val="00D66DB6"/>
    <w:rsid w:val="00D7083F"/>
    <w:rsid w:val="00D71C43"/>
    <w:rsid w:val="00D72E57"/>
    <w:rsid w:val="00D73CB6"/>
    <w:rsid w:val="00D77CB8"/>
    <w:rsid w:val="00D800D0"/>
    <w:rsid w:val="00D80352"/>
    <w:rsid w:val="00D80E6F"/>
    <w:rsid w:val="00D91878"/>
    <w:rsid w:val="00D92A18"/>
    <w:rsid w:val="00D96269"/>
    <w:rsid w:val="00DA0965"/>
    <w:rsid w:val="00DA156C"/>
    <w:rsid w:val="00DA5897"/>
    <w:rsid w:val="00DA5925"/>
    <w:rsid w:val="00DB2B3C"/>
    <w:rsid w:val="00DB51FA"/>
    <w:rsid w:val="00DB59B2"/>
    <w:rsid w:val="00DD4313"/>
    <w:rsid w:val="00DD447A"/>
    <w:rsid w:val="00DD7357"/>
    <w:rsid w:val="00DE0876"/>
    <w:rsid w:val="00DE0F0E"/>
    <w:rsid w:val="00DE10F5"/>
    <w:rsid w:val="00DF12B0"/>
    <w:rsid w:val="00DF1BE5"/>
    <w:rsid w:val="00DF31A0"/>
    <w:rsid w:val="00DF6CB4"/>
    <w:rsid w:val="00E0085E"/>
    <w:rsid w:val="00E0410A"/>
    <w:rsid w:val="00E07DB0"/>
    <w:rsid w:val="00E1113E"/>
    <w:rsid w:val="00E123C6"/>
    <w:rsid w:val="00E13E58"/>
    <w:rsid w:val="00E1471C"/>
    <w:rsid w:val="00E173A7"/>
    <w:rsid w:val="00E17AFE"/>
    <w:rsid w:val="00E21345"/>
    <w:rsid w:val="00E23A74"/>
    <w:rsid w:val="00E262DA"/>
    <w:rsid w:val="00E26697"/>
    <w:rsid w:val="00E36003"/>
    <w:rsid w:val="00E3654F"/>
    <w:rsid w:val="00E3675D"/>
    <w:rsid w:val="00E41136"/>
    <w:rsid w:val="00E46494"/>
    <w:rsid w:val="00E5096A"/>
    <w:rsid w:val="00E54A9C"/>
    <w:rsid w:val="00E57E7E"/>
    <w:rsid w:val="00E637AF"/>
    <w:rsid w:val="00E67BD9"/>
    <w:rsid w:val="00E7475D"/>
    <w:rsid w:val="00E760B5"/>
    <w:rsid w:val="00E81A36"/>
    <w:rsid w:val="00E8491A"/>
    <w:rsid w:val="00E8648F"/>
    <w:rsid w:val="00E97B9C"/>
    <w:rsid w:val="00EA01D7"/>
    <w:rsid w:val="00EA0379"/>
    <w:rsid w:val="00EB2C66"/>
    <w:rsid w:val="00EB4FB6"/>
    <w:rsid w:val="00EB606C"/>
    <w:rsid w:val="00EC133A"/>
    <w:rsid w:val="00EC3912"/>
    <w:rsid w:val="00EC7245"/>
    <w:rsid w:val="00ED1DCE"/>
    <w:rsid w:val="00ED2101"/>
    <w:rsid w:val="00ED2EEE"/>
    <w:rsid w:val="00ED645B"/>
    <w:rsid w:val="00ED74C3"/>
    <w:rsid w:val="00EE268F"/>
    <w:rsid w:val="00EE5F3E"/>
    <w:rsid w:val="00EF65B3"/>
    <w:rsid w:val="00F01713"/>
    <w:rsid w:val="00F018E0"/>
    <w:rsid w:val="00F01F1F"/>
    <w:rsid w:val="00F02D81"/>
    <w:rsid w:val="00F13755"/>
    <w:rsid w:val="00F1708B"/>
    <w:rsid w:val="00F226B7"/>
    <w:rsid w:val="00F23E36"/>
    <w:rsid w:val="00F26492"/>
    <w:rsid w:val="00F26C53"/>
    <w:rsid w:val="00F3422C"/>
    <w:rsid w:val="00F4071B"/>
    <w:rsid w:val="00F43F1E"/>
    <w:rsid w:val="00F4441D"/>
    <w:rsid w:val="00F45AB5"/>
    <w:rsid w:val="00F512EA"/>
    <w:rsid w:val="00F521F0"/>
    <w:rsid w:val="00F54902"/>
    <w:rsid w:val="00F55839"/>
    <w:rsid w:val="00F5692E"/>
    <w:rsid w:val="00F629EF"/>
    <w:rsid w:val="00F728D4"/>
    <w:rsid w:val="00F761AC"/>
    <w:rsid w:val="00F763E8"/>
    <w:rsid w:val="00F8125D"/>
    <w:rsid w:val="00F8197C"/>
    <w:rsid w:val="00F87F05"/>
    <w:rsid w:val="00F90686"/>
    <w:rsid w:val="00F95A0B"/>
    <w:rsid w:val="00FA0530"/>
    <w:rsid w:val="00FA2712"/>
    <w:rsid w:val="00FA6141"/>
    <w:rsid w:val="00FB669C"/>
    <w:rsid w:val="00FB76AA"/>
    <w:rsid w:val="00FC0D63"/>
    <w:rsid w:val="00FC0E45"/>
    <w:rsid w:val="00FC1B3D"/>
    <w:rsid w:val="00FD0456"/>
    <w:rsid w:val="00FD2ECD"/>
    <w:rsid w:val="00FD4B9E"/>
    <w:rsid w:val="00FD4FAC"/>
    <w:rsid w:val="00FD6594"/>
    <w:rsid w:val="00FD6A41"/>
    <w:rsid w:val="00FF0040"/>
    <w:rsid w:val="00FF2A84"/>
    <w:rsid w:val="00FF3CFE"/>
    <w:rsid w:val="00FF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58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A589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DA5897"/>
    <w:pPr>
      <w:keepNext/>
      <w:outlineLvl w:val="1"/>
    </w:pPr>
    <w:rPr>
      <w:i/>
      <w:iCs/>
      <w:sz w:val="28"/>
    </w:rPr>
  </w:style>
  <w:style w:type="paragraph" w:styleId="3">
    <w:name w:val="heading 3"/>
    <w:basedOn w:val="a"/>
    <w:next w:val="a"/>
    <w:link w:val="30"/>
    <w:qFormat/>
    <w:rsid w:val="00DA5897"/>
    <w:pPr>
      <w:keepNext/>
      <w:outlineLvl w:val="2"/>
    </w:pPr>
    <w:rPr>
      <w:sz w:val="40"/>
    </w:rPr>
  </w:style>
  <w:style w:type="paragraph" w:styleId="4">
    <w:name w:val="heading 4"/>
    <w:basedOn w:val="a"/>
    <w:next w:val="a"/>
    <w:link w:val="40"/>
    <w:qFormat/>
    <w:rsid w:val="00DA5897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DA5897"/>
    <w:pPr>
      <w:keepNext/>
      <w:outlineLvl w:val="4"/>
    </w:pPr>
    <w:rPr>
      <w:b/>
      <w:bCs/>
    </w:rPr>
  </w:style>
  <w:style w:type="paragraph" w:styleId="6">
    <w:name w:val="heading 6"/>
    <w:basedOn w:val="a"/>
    <w:next w:val="a"/>
    <w:link w:val="60"/>
    <w:qFormat/>
    <w:rsid w:val="00DA5897"/>
    <w:pPr>
      <w:keepNext/>
      <w:jc w:val="center"/>
      <w:outlineLvl w:val="5"/>
    </w:pPr>
    <w:rPr>
      <w:b/>
      <w:bCs/>
      <w:sz w:val="40"/>
    </w:rPr>
  </w:style>
  <w:style w:type="paragraph" w:styleId="7">
    <w:name w:val="heading 7"/>
    <w:basedOn w:val="a"/>
    <w:next w:val="a"/>
    <w:link w:val="70"/>
    <w:qFormat/>
    <w:rsid w:val="00DA5897"/>
    <w:pPr>
      <w:keepNext/>
      <w:jc w:val="center"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DA5897"/>
    <w:pPr>
      <w:keepNext/>
      <w:numPr>
        <w:numId w:val="1"/>
      </w:numPr>
      <w:jc w:val="center"/>
      <w:outlineLvl w:val="7"/>
    </w:pPr>
    <w:rPr>
      <w:b/>
      <w:bCs/>
      <w:sz w:val="28"/>
    </w:rPr>
  </w:style>
  <w:style w:type="paragraph" w:styleId="9">
    <w:name w:val="heading 9"/>
    <w:basedOn w:val="a"/>
    <w:next w:val="a"/>
    <w:link w:val="90"/>
    <w:qFormat/>
    <w:rsid w:val="00DA589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5897"/>
    <w:pPr>
      <w:jc w:val="center"/>
    </w:pPr>
    <w:rPr>
      <w:sz w:val="28"/>
    </w:rPr>
  </w:style>
  <w:style w:type="paragraph" w:styleId="a5">
    <w:name w:val="footer"/>
    <w:basedOn w:val="a"/>
    <w:link w:val="a6"/>
    <w:rsid w:val="00DA5897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link w:val="a8"/>
    <w:rsid w:val="00DA5897"/>
    <w:pPr>
      <w:ind w:left="-90"/>
    </w:pPr>
    <w:rPr>
      <w:sz w:val="28"/>
    </w:rPr>
  </w:style>
  <w:style w:type="paragraph" w:styleId="21">
    <w:name w:val="Body Text 2"/>
    <w:basedOn w:val="a"/>
    <w:link w:val="22"/>
    <w:rsid w:val="00DA5897"/>
    <w:pPr>
      <w:jc w:val="center"/>
    </w:pPr>
    <w:rPr>
      <w:sz w:val="32"/>
    </w:rPr>
  </w:style>
  <w:style w:type="paragraph" w:styleId="31">
    <w:name w:val="Body Text 3"/>
    <w:basedOn w:val="a"/>
    <w:link w:val="32"/>
    <w:rsid w:val="00DA5897"/>
    <w:pPr>
      <w:jc w:val="both"/>
    </w:pPr>
  </w:style>
  <w:style w:type="paragraph" w:styleId="23">
    <w:name w:val="Body Text Indent 2"/>
    <w:basedOn w:val="a"/>
    <w:link w:val="24"/>
    <w:rsid w:val="00DA5897"/>
    <w:pPr>
      <w:ind w:left="360" w:firstLine="348"/>
      <w:jc w:val="both"/>
    </w:pPr>
  </w:style>
  <w:style w:type="character" w:styleId="a9">
    <w:name w:val="page number"/>
    <w:basedOn w:val="a0"/>
    <w:rsid w:val="00DA5897"/>
  </w:style>
  <w:style w:type="table" w:styleId="aa">
    <w:name w:val="Table Grid"/>
    <w:basedOn w:val="a1"/>
    <w:uiPriority w:val="59"/>
    <w:rsid w:val="00DA58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basedOn w:val="a"/>
    <w:rsid w:val="00DA5897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ab">
    <w:name w:val="Знак"/>
    <w:basedOn w:val="a"/>
    <w:rsid w:val="00DA589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Zag11">
    <w:name w:val="Zag_11"/>
    <w:rsid w:val="00DA5897"/>
  </w:style>
  <w:style w:type="character" w:customStyle="1" w:styleId="apple-converted-space">
    <w:name w:val="apple-converted-space"/>
    <w:basedOn w:val="a0"/>
    <w:rsid w:val="00122FEE"/>
  </w:style>
  <w:style w:type="paragraph" w:customStyle="1" w:styleId="ConsPlusNormal">
    <w:name w:val="ConsPlusNormal"/>
    <w:rsid w:val="00244B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AD6CB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40">
    <w:name w:val="Основной текст + Полужирный24"/>
    <w:aliases w:val="Курсив19"/>
    <w:rsid w:val="00AD6CBD"/>
    <w:rPr>
      <w:rFonts w:ascii="Times New Roman" w:hAnsi="Times New Roman" w:cs="Times New Roman"/>
      <w:b/>
      <w:bCs/>
      <w:i/>
      <w:iCs/>
      <w:spacing w:val="0"/>
      <w:sz w:val="22"/>
      <w:szCs w:val="22"/>
      <w:shd w:val="clear" w:color="auto" w:fill="FFFFFF"/>
      <w:lang w:bidi="ar-SA"/>
    </w:rPr>
  </w:style>
  <w:style w:type="character" w:customStyle="1" w:styleId="230">
    <w:name w:val="Основной текст + Полужирный23"/>
    <w:aliases w:val="Курсив18"/>
    <w:rsid w:val="00AD6CBD"/>
    <w:rPr>
      <w:rFonts w:ascii="Times New Roman" w:hAnsi="Times New Roman" w:cs="Times New Roman"/>
      <w:b/>
      <w:bCs/>
      <w:i/>
      <w:iCs/>
      <w:noProof/>
      <w:spacing w:val="0"/>
      <w:sz w:val="22"/>
      <w:szCs w:val="22"/>
      <w:shd w:val="clear" w:color="auto" w:fill="FFFFFF"/>
      <w:lang w:bidi="ar-SA"/>
    </w:rPr>
  </w:style>
  <w:style w:type="paragraph" w:styleId="ac">
    <w:name w:val="Subtitle"/>
    <w:basedOn w:val="a"/>
    <w:link w:val="ad"/>
    <w:qFormat/>
    <w:rsid w:val="00AB5BD6"/>
    <w:pPr>
      <w:spacing w:before="120"/>
      <w:jc w:val="center"/>
    </w:pPr>
    <w:rPr>
      <w:rFonts w:ascii="Arial" w:hAnsi="Arial"/>
      <w:b/>
      <w:bCs/>
      <w:caps/>
      <w:sz w:val="28"/>
    </w:rPr>
  </w:style>
  <w:style w:type="paragraph" w:styleId="ae">
    <w:name w:val="footnote text"/>
    <w:aliases w:val="Знак6,F1"/>
    <w:basedOn w:val="a"/>
    <w:link w:val="af"/>
    <w:uiPriority w:val="99"/>
    <w:unhideWhenUsed/>
    <w:rsid w:val="00E123C6"/>
    <w:pPr>
      <w:spacing w:line="360" w:lineRule="auto"/>
      <w:ind w:firstLine="567"/>
      <w:jc w:val="both"/>
    </w:pPr>
    <w:rPr>
      <w:rFonts w:ascii="Arial" w:hAnsi="Arial"/>
      <w:sz w:val="20"/>
    </w:rPr>
  </w:style>
  <w:style w:type="character" w:customStyle="1" w:styleId="af">
    <w:name w:val="Текст сноски Знак"/>
    <w:aliases w:val="Знак6 Знак,F1 Знак"/>
    <w:link w:val="ae"/>
    <w:uiPriority w:val="99"/>
    <w:rsid w:val="00E123C6"/>
    <w:rPr>
      <w:rFonts w:ascii="Arial" w:hAnsi="Arial"/>
      <w:szCs w:val="24"/>
      <w:lang w:bidi="ar-SA"/>
    </w:rPr>
  </w:style>
  <w:style w:type="character" w:styleId="af0">
    <w:name w:val="footnote reference"/>
    <w:rsid w:val="00E123C6"/>
    <w:rPr>
      <w:vertAlign w:val="superscript"/>
    </w:rPr>
  </w:style>
  <w:style w:type="paragraph" w:customStyle="1" w:styleId="Default">
    <w:name w:val="Default"/>
    <w:rsid w:val="006827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ag1">
    <w:name w:val="Zag_1"/>
    <w:basedOn w:val="a"/>
    <w:rsid w:val="006827F2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eastAsia="Calibri"/>
      <w:b/>
      <w:bCs/>
      <w:color w:val="000000"/>
      <w:lang w:val="en-US"/>
    </w:rPr>
  </w:style>
  <w:style w:type="character" w:customStyle="1" w:styleId="af1">
    <w:name w:val="Основной текст + Полужирный"/>
    <w:rsid w:val="006827F2"/>
    <w:rPr>
      <w:b/>
      <w:bCs/>
      <w:sz w:val="22"/>
      <w:szCs w:val="22"/>
      <w:lang w:bidi="ar-SA"/>
    </w:rPr>
  </w:style>
  <w:style w:type="character" w:customStyle="1" w:styleId="c4">
    <w:name w:val="c4"/>
    <w:rsid w:val="006827F2"/>
  </w:style>
  <w:style w:type="character" w:customStyle="1" w:styleId="10">
    <w:name w:val="Заголовок 1 Знак"/>
    <w:basedOn w:val="a0"/>
    <w:link w:val="1"/>
    <w:rsid w:val="006827F2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6827F2"/>
    <w:rPr>
      <w:i/>
      <w:iCs/>
      <w:sz w:val="28"/>
      <w:szCs w:val="24"/>
    </w:rPr>
  </w:style>
  <w:style w:type="character" w:customStyle="1" w:styleId="30">
    <w:name w:val="Заголовок 3 Знак"/>
    <w:basedOn w:val="a0"/>
    <w:link w:val="3"/>
    <w:rsid w:val="006827F2"/>
    <w:rPr>
      <w:sz w:val="40"/>
      <w:szCs w:val="24"/>
    </w:rPr>
  </w:style>
  <w:style w:type="character" w:customStyle="1" w:styleId="40">
    <w:name w:val="Заголовок 4 Знак"/>
    <w:basedOn w:val="a0"/>
    <w:link w:val="4"/>
    <w:rsid w:val="006827F2"/>
    <w:rPr>
      <w:sz w:val="28"/>
      <w:szCs w:val="24"/>
    </w:rPr>
  </w:style>
  <w:style w:type="character" w:customStyle="1" w:styleId="50">
    <w:name w:val="Заголовок 5 Знак"/>
    <w:basedOn w:val="a0"/>
    <w:link w:val="5"/>
    <w:rsid w:val="006827F2"/>
    <w:rPr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6827F2"/>
    <w:rPr>
      <w:b/>
      <w:bCs/>
      <w:sz w:val="40"/>
      <w:szCs w:val="24"/>
    </w:rPr>
  </w:style>
  <w:style w:type="character" w:customStyle="1" w:styleId="70">
    <w:name w:val="Заголовок 7 Знак"/>
    <w:basedOn w:val="a0"/>
    <w:link w:val="7"/>
    <w:rsid w:val="006827F2"/>
    <w:rPr>
      <w:b/>
      <w:bCs/>
      <w:sz w:val="24"/>
      <w:szCs w:val="24"/>
    </w:rPr>
  </w:style>
  <w:style w:type="character" w:customStyle="1" w:styleId="80">
    <w:name w:val="Заголовок 8 Знак"/>
    <w:basedOn w:val="a0"/>
    <w:link w:val="8"/>
    <w:rsid w:val="006827F2"/>
    <w:rPr>
      <w:b/>
      <w:bCs/>
      <w:sz w:val="28"/>
      <w:szCs w:val="24"/>
    </w:rPr>
  </w:style>
  <w:style w:type="character" w:customStyle="1" w:styleId="90">
    <w:name w:val="Заголовок 9 Знак"/>
    <w:basedOn w:val="a0"/>
    <w:link w:val="9"/>
    <w:rsid w:val="006827F2"/>
    <w:rPr>
      <w:rFonts w:ascii="Arial" w:hAnsi="Arial" w:cs="Arial"/>
      <w:sz w:val="22"/>
      <w:szCs w:val="22"/>
    </w:rPr>
  </w:style>
  <w:style w:type="character" w:customStyle="1" w:styleId="a4">
    <w:name w:val="Основной текст Знак"/>
    <w:basedOn w:val="a0"/>
    <w:link w:val="a3"/>
    <w:rsid w:val="006827F2"/>
    <w:rPr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6827F2"/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6827F2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6827F2"/>
    <w:rPr>
      <w:sz w:val="32"/>
      <w:szCs w:val="24"/>
    </w:rPr>
  </w:style>
  <w:style w:type="character" w:customStyle="1" w:styleId="32">
    <w:name w:val="Основной текст 3 Знак"/>
    <w:basedOn w:val="a0"/>
    <w:link w:val="31"/>
    <w:rsid w:val="006827F2"/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6827F2"/>
    <w:rPr>
      <w:sz w:val="24"/>
      <w:szCs w:val="24"/>
    </w:rPr>
  </w:style>
  <w:style w:type="paragraph" w:customStyle="1" w:styleId="af2">
    <w:name w:val="Знак"/>
    <w:basedOn w:val="a"/>
    <w:rsid w:val="006827F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Подзаголовок Знак"/>
    <w:basedOn w:val="a0"/>
    <w:link w:val="ac"/>
    <w:rsid w:val="006827F2"/>
    <w:rPr>
      <w:rFonts w:ascii="Arial" w:hAnsi="Arial"/>
      <w:b/>
      <w:bCs/>
      <w:caps/>
      <w:sz w:val="28"/>
      <w:szCs w:val="24"/>
    </w:rPr>
  </w:style>
  <w:style w:type="paragraph" w:customStyle="1" w:styleId="af3">
    <w:name w:val="А_осн"/>
    <w:basedOn w:val="a"/>
    <w:link w:val="af4"/>
    <w:rsid w:val="006827F2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 w:val="28"/>
      <w:szCs w:val="28"/>
    </w:rPr>
  </w:style>
  <w:style w:type="character" w:customStyle="1" w:styleId="af4">
    <w:name w:val="А_осн Знак"/>
    <w:basedOn w:val="a0"/>
    <w:link w:val="af3"/>
    <w:rsid w:val="006827F2"/>
    <w:rPr>
      <w:rFonts w:eastAsia="@Arial Unicode MS"/>
      <w:sz w:val="28"/>
      <w:szCs w:val="28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"/>
    <w:rsid w:val="006827F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List Paragraph"/>
    <w:basedOn w:val="a"/>
    <w:uiPriority w:val="34"/>
    <w:qFormat/>
    <w:rsid w:val="006827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7">
    <w:name w:val="Normal (Web)"/>
    <w:basedOn w:val="a"/>
    <w:uiPriority w:val="99"/>
    <w:unhideWhenUsed/>
    <w:rsid w:val="006827F2"/>
    <w:rPr>
      <w:sz w:val="22"/>
      <w:szCs w:val="22"/>
    </w:rPr>
  </w:style>
  <w:style w:type="paragraph" w:styleId="af8">
    <w:name w:val="Title"/>
    <w:basedOn w:val="a"/>
    <w:next w:val="a"/>
    <w:link w:val="af9"/>
    <w:qFormat/>
    <w:rsid w:val="006827F2"/>
    <w:pPr>
      <w:suppressAutoHyphens/>
      <w:jc w:val="center"/>
    </w:pPr>
    <w:rPr>
      <w:b/>
      <w:i/>
      <w:sz w:val="28"/>
      <w:szCs w:val="20"/>
      <w:lang w:eastAsia="ar-SA"/>
    </w:rPr>
  </w:style>
  <w:style w:type="character" w:customStyle="1" w:styleId="af9">
    <w:name w:val="Название Знак"/>
    <w:basedOn w:val="a0"/>
    <w:link w:val="af8"/>
    <w:rsid w:val="006827F2"/>
    <w:rPr>
      <w:b/>
      <w:i/>
      <w:sz w:val="28"/>
      <w:lang w:eastAsia="ar-SA"/>
    </w:rPr>
  </w:style>
  <w:style w:type="paragraph" w:customStyle="1" w:styleId="210">
    <w:name w:val="Основной текст с отступом 21"/>
    <w:basedOn w:val="a"/>
    <w:rsid w:val="006827F2"/>
    <w:pPr>
      <w:suppressAutoHyphens/>
      <w:ind w:left="284"/>
      <w:jc w:val="both"/>
    </w:pPr>
    <w:rPr>
      <w:i/>
      <w:sz w:val="28"/>
      <w:szCs w:val="20"/>
      <w:lang w:eastAsia="ar-SA"/>
    </w:rPr>
  </w:style>
  <w:style w:type="paragraph" w:customStyle="1" w:styleId="310">
    <w:name w:val="Основной текст с отступом 31"/>
    <w:basedOn w:val="a"/>
    <w:rsid w:val="006827F2"/>
    <w:pPr>
      <w:suppressAutoHyphens/>
      <w:ind w:left="284" w:firstLine="142"/>
      <w:jc w:val="both"/>
    </w:pPr>
    <w:rPr>
      <w:i/>
      <w:sz w:val="28"/>
      <w:szCs w:val="20"/>
      <w:lang w:eastAsia="ar-SA"/>
    </w:rPr>
  </w:style>
  <w:style w:type="paragraph" w:customStyle="1" w:styleId="311">
    <w:name w:val="Основной текст 31"/>
    <w:basedOn w:val="a"/>
    <w:rsid w:val="006827F2"/>
    <w:pPr>
      <w:suppressAutoHyphens/>
      <w:jc w:val="both"/>
    </w:pPr>
    <w:rPr>
      <w:sz w:val="28"/>
      <w:szCs w:val="20"/>
      <w:lang w:eastAsia="ar-SA"/>
    </w:rPr>
  </w:style>
  <w:style w:type="character" w:styleId="afa">
    <w:name w:val="Strong"/>
    <w:basedOn w:val="a0"/>
    <w:uiPriority w:val="99"/>
    <w:qFormat/>
    <w:rsid w:val="006827F2"/>
    <w:rPr>
      <w:rFonts w:ascii="Times New Roman" w:hAnsi="Times New Roman" w:cs="Times New Roman" w:hint="default"/>
      <w:b/>
      <w:bCs/>
    </w:rPr>
  </w:style>
  <w:style w:type="paragraph" w:customStyle="1" w:styleId="25">
    <w:name w:val="стиль2"/>
    <w:basedOn w:val="a"/>
    <w:uiPriority w:val="99"/>
    <w:rsid w:val="006827F2"/>
    <w:pPr>
      <w:autoSpaceDE w:val="0"/>
      <w:autoSpaceDN w:val="0"/>
      <w:adjustRightInd w:val="0"/>
      <w:spacing w:before="100" w:after="100"/>
    </w:pPr>
    <w:rPr>
      <w:rFonts w:ascii="Tahoma" w:hAnsi="Tahoma" w:cs="Tahoma"/>
      <w:sz w:val="20"/>
      <w:szCs w:val="20"/>
    </w:rPr>
  </w:style>
  <w:style w:type="character" w:customStyle="1" w:styleId="FontStyle43">
    <w:name w:val="Font Style43"/>
    <w:basedOn w:val="a0"/>
    <w:uiPriority w:val="99"/>
    <w:rsid w:val="006827F2"/>
    <w:rPr>
      <w:rFonts w:ascii="Times New Roman" w:hAnsi="Times New Roman" w:cs="Times New Roman" w:hint="default"/>
      <w:sz w:val="18"/>
      <w:szCs w:val="18"/>
    </w:rPr>
  </w:style>
  <w:style w:type="paragraph" w:customStyle="1" w:styleId="Footnote">
    <w:name w:val="Footnote"/>
    <w:basedOn w:val="a"/>
    <w:rsid w:val="0091169F"/>
    <w:rPr>
      <w:color w:val="000000"/>
      <w:sz w:val="20"/>
      <w:szCs w:val="20"/>
    </w:rPr>
  </w:style>
  <w:style w:type="paragraph" w:styleId="afb">
    <w:name w:val="Balloon Text"/>
    <w:basedOn w:val="a"/>
    <w:link w:val="afc"/>
    <w:rsid w:val="00780DB4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rsid w:val="00780DB4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1619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5BDAC-1D9A-491B-9F1C-85C7A63BD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4963</TotalTime>
  <Pages>7</Pages>
  <Words>1925</Words>
  <Characters>10977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КСОШ</Company>
  <LinksUpToDate>false</LinksUpToDate>
  <CharactersWithSpaces>12877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User2</cp:lastModifiedBy>
  <cp:revision>68</cp:revision>
  <cp:lastPrinted>2025-08-20T11:42:00Z</cp:lastPrinted>
  <dcterms:created xsi:type="dcterms:W3CDTF">2011-06-28T06:45:00Z</dcterms:created>
  <dcterms:modified xsi:type="dcterms:W3CDTF">2025-09-09T11:13:00Z</dcterms:modified>
</cp:coreProperties>
</file>